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0D751" w14:textId="77777777" w:rsidR="00812D20" w:rsidRPr="00812D20" w:rsidRDefault="00812D20" w:rsidP="00812D20">
      <w:pPr>
        <w:pStyle w:val="Nagwek1"/>
      </w:pPr>
      <w:r w:rsidRPr="00812D20">
        <w:t>Załącznik nr 2 do SWZ</w:t>
      </w:r>
    </w:p>
    <w:p w14:paraId="7F110168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Pełna nazwa firmy:</w:t>
      </w:r>
    </w:p>
    <w:p w14:paraId="4A7001D2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4602A5B0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6E9B26F4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Siedziba i adres (ulica, nr domu, kod pocztowy, miejscowość, województwo):</w:t>
      </w:r>
    </w:p>
    <w:p w14:paraId="51324C8F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11AFF5C6" w14:textId="77777777" w:rsidR="00812D20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26746F05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Nr KRS: ………………………… NIP:…………………………REGON:…………………………</w:t>
      </w:r>
    </w:p>
    <w:p w14:paraId="5BD3CE3C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Adres poczty elektronicznej:……………………………………………………………………</w:t>
      </w:r>
      <w:r>
        <w:rPr>
          <w:rFonts w:ascii="Arial" w:hAnsi="Arial"/>
          <w:sz w:val="24"/>
          <w:szCs w:val="24"/>
        </w:rPr>
        <w:t>…..</w:t>
      </w:r>
    </w:p>
    <w:p w14:paraId="679BAF35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Numer telefonu:……………………………………………………………………………………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</w:p>
    <w:p w14:paraId="5A9D752B" w14:textId="77777777" w:rsidR="00812D20" w:rsidRPr="009473CE" w:rsidRDefault="00812D20" w:rsidP="00812D20">
      <w:pPr>
        <w:spacing w:after="36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Osoba do kontaktu: ………………………………………………………………………</w:t>
      </w:r>
      <w:r>
        <w:rPr>
          <w:rFonts w:ascii="Arial" w:hAnsi="Arial"/>
          <w:sz w:val="24"/>
          <w:szCs w:val="24"/>
        </w:rPr>
        <w:t>…………</w:t>
      </w:r>
    </w:p>
    <w:p w14:paraId="65A4E88E" w14:textId="77777777" w:rsidR="00812D20" w:rsidRPr="009473CE" w:rsidRDefault="00812D20" w:rsidP="00812D20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Uniwersytet Jana Kochanowskiego w Kielcach</w:t>
      </w:r>
    </w:p>
    <w:p w14:paraId="027A8C0C" w14:textId="77777777" w:rsidR="00812D20" w:rsidRPr="009473CE" w:rsidRDefault="00812D20" w:rsidP="00812D20">
      <w:pPr>
        <w:spacing w:after="12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ul. Żeromskiego 5, 25-369 Kielce</w:t>
      </w:r>
    </w:p>
    <w:p w14:paraId="325B5086" w14:textId="77777777" w:rsidR="00812D20" w:rsidRPr="00214D3D" w:rsidRDefault="00812D20" w:rsidP="00812D20">
      <w:pPr>
        <w:pStyle w:val="Nagwek1"/>
      </w:pPr>
      <w:r w:rsidRPr="00214D3D">
        <w:t>OFERTA</w:t>
      </w:r>
    </w:p>
    <w:p w14:paraId="742CE5F1" w14:textId="5C76FDE0" w:rsidR="00812D20" w:rsidRPr="009473CE" w:rsidRDefault="00812D20" w:rsidP="00812D20">
      <w:pPr>
        <w:pStyle w:val="Akapitzlist"/>
        <w:numPr>
          <w:ilvl w:val="0"/>
          <w:numId w:val="56"/>
        </w:numPr>
        <w:spacing w:after="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 xml:space="preserve">W odpowiedzi na ogłoszenie przez Uniwersytet Jana Kochanowskiego w Kielcach </w:t>
      </w:r>
      <w:r>
        <w:rPr>
          <w:rFonts w:ascii="Arial" w:hAnsi="Arial"/>
          <w:sz w:val="24"/>
          <w:szCs w:val="24"/>
        </w:rPr>
        <w:t>postępowania</w:t>
      </w:r>
      <w:r w:rsidRPr="009473CE">
        <w:rPr>
          <w:rFonts w:ascii="Arial" w:hAnsi="Arial"/>
          <w:sz w:val="24"/>
          <w:szCs w:val="24"/>
        </w:rPr>
        <w:t>, którego przedmiotem jest „</w:t>
      </w:r>
      <w:r w:rsidRPr="009473CE">
        <w:rPr>
          <w:rFonts w:ascii="Arial" w:eastAsia="Times New Roman" w:hAnsi="Arial"/>
          <w:b/>
          <w:sz w:val="24"/>
          <w:szCs w:val="24"/>
        </w:rPr>
        <w:t>Dostawa</w:t>
      </w:r>
      <w:r>
        <w:rPr>
          <w:rFonts w:ascii="Arial" w:eastAsia="Times New Roman" w:hAnsi="Arial"/>
          <w:b/>
          <w:sz w:val="24"/>
          <w:szCs w:val="24"/>
        </w:rPr>
        <w:t xml:space="preserve"> urządzeń komputerowych</w:t>
      </w:r>
      <w:r w:rsidRPr="009473CE">
        <w:rPr>
          <w:rFonts w:ascii="Arial" w:eastAsia="Times New Roman" w:hAnsi="Arial"/>
          <w:b/>
          <w:sz w:val="24"/>
          <w:szCs w:val="24"/>
        </w:rPr>
        <w:t>”</w:t>
      </w:r>
      <w:r w:rsidRPr="009473CE">
        <w:rPr>
          <w:rFonts w:ascii="Arial" w:eastAsia="Times New Roman" w:hAnsi="Arial"/>
          <w:b/>
          <w:iCs/>
          <w:sz w:val="24"/>
          <w:szCs w:val="24"/>
        </w:rPr>
        <w:t xml:space="preserve"> </w:t>
      </w:r>
      <w:r w:rsidRPr="009473CE">
        <w:rPr>
          <w:rFonts w:ascii="Arial" w:hAnsi="Arial"/>
          <w:iCs/>
          <w:sz w:val="24"/>
          <w:szCs w:val="24"/>
        </w:rPr>
        <w:t>(</w:t>
      </w:r>
      <w:r w:rsidRPr="009473CE">
        <w:rPr>
          <w:rFonts w:ascii="Arial" w:hAnsi="Arial"/>
          <w:sz w:val="24"/>
          <w:szCs w:val="24"/>
        </w:rPr>
        <w:t xml:space="preserve">postępowanie nr </w:t>
      </w:r>
      <w:r w:rsidR="00663340">
        <w:rPr>
          <w:rFonts w:ascii="Arial" w:hAnsi="Arial"/>
          <w:sz w:val="24"/>
          <w:szCs w:val="24"/>
        </w:rPr>
        <w:t>KU</w:t>
      </w:r>
      <w:r w:rsidRPr="009473CE">
        <w:rPr>
          <w:rFonts w:ascii="Arial" w:hAnsi="Arial"/>
          <w:sz w:val="24"/>
          <w:szCs w:val="24"/>
        </w:rPr>
        <w:t>.2301.</w:t>
      </w:r>
      <w:r w:rsidR="00663340">
        <w:rPr>
          <w:rFonts w:ascii="Arial" w:hAnsi="Arial"/>
          <w:sz w:val="24"/>
          <w:szCs w:val="24"/>
        </w:rPr>
        <w:t>164</w:t>
      </w:r>
      <w:r w:rsidRPr="009473CE">
        <w:rPr>
          <w:rFonts w:ascii="Arial" w:hAnsi="Arial"/>
          <w:sz w:val="24"/>
          <w:szCs w:val="24"/>
        </w:rPr>
        <w:t>.202</w:t>
      </w:r>
      <w:r>
        <w:rPr>
          <w:rFonts w:ascii="Arial" w:hAnsi="Arial"/>
          <w:sz w:val="24"/>
          <w:szCs w:val="24"/>
        </w:rPr>
        <w:t>5</w:t>
      </w:r>
      <w:r w:rsidRPr="009473CE">
        <w:rPr>
          <w:rFonts w:ascii="Arial" w:hAnsi="Arial"/>
          <w:sz w:val="24"/>
          <w:szCs w:val="24"/>
        </w:rPr>
        <w:t xml:space="preserve">), składamy niniejszą ofertę </w:t>
      </w:r>
      <w:r>
        <w:rPr>
          <w:rFonts w:ascii="Arial" w:hAnsi="Arial"/>
          <w:sz w:val="24"/>
          <w:szCs w:val="24"/>
        </w:rPr>
        <w:t>w zakresie części………….</w:t>
      </w:r>
      <w:r w:rsidRPr="009473CE">
        <w:rPr>
          <w:rFonts w:ascii="Arial" w:hAnsi="Arial"/>
          <w:sz w:val="24"/>
          <w:szCs w:val="24"/>
        </w:rPr>
        <w:t>oświadczając, że akceptujemy w całości wszystkie warunki zawarte w</w:t>
      </w:r>
      <w:r>
        <w:rPr>
          <w:rFonts w:ascii="Arial" w:hAnsi="Arial"/>
          <w:sz w:val="24"/>
          <w:szCs w:val="24"/>
        </w:rPr>
        <w:t> </w:t>
      </w:r>
      <w:r w:rsidRPr="009473CE">
        <w:rPr>
          <w:rFonts w:ascii="Arial" w:hAnsi="Arial"/>
          <w:sz w:val="24"/>
          <w:szCs w:val="24"/>
        </w:rPr>
        <w:t>Specyfikacji Warunków Zamówienia (SWZ).</w:t>
      </w:r>
    </w:p>
    <w:p w14:paraId="25BEE9F6" w14:textId="77777777" w:rsidR="00812D20" w:rsidRPr="007F74A3" w:rsidRDefault="00812D20" w:rsidP="00812D20">
      <w:pPr>
        <w:pStyle w:val="Akapitzlist"/>
        <w:numPr>
          <w:ilvl w:val="0"/>
          <w:numId w:val="56"/>
        </w:numPr>
        <w:spacing w:before="240" w:after="24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snapToGrid w:val="0"/>
          <w:sz w:val="24"/>
          <w:szCs w:val="24"/>
          <w:lang w:val="x-none" w:eastAsia="x-none"/>
        </w:rPr>
        <w:t>Oferujemy wykonanie przedmiotu zamówienia</w:t>
      </w:r>
      <w:r w:rsidRPr="009473CE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 w zakresie objętym Specyfikacją Warunków Zamówienia i załącznikami do SWZ </w:t>
      </w:r>
      <w:r w:rsidRPr="009473CE">
        <w:rPr>
          <w:rFonts w:ascii="Arial" w:hAnsi="Arial"/>
          <w:color w:val="000000" w:themeColor="text1"/>
          <w:sz w:val="24"/>
          <w:szCs w:val="24"/>
        </w:rPr>
        <w:t>za łączną cenę:</w:t>
      </w:r>
    </w:p>
    <w:p w14:paraId="3091CA2C" w14:textId="2EE70737" w:rsidR="007F74A3" w:rsidRPr="00812D20" w:rsidRDefault="007F74A3" w:rsidP="007F74A3">
      <w:pPr>
        <w:pStyle w:val="Akapitzlist"/>
        <w:spacing w:before="240" w:after="240"/>
        <w:ind w:left="357"/>
        <w:rPr>
          <w:rFonts w:ascii="Arial" w:eastAsia="Times New Roman" w:hAnsi="Arial"/>
          <w:b/>
          <w:sz w:val="24"/>
          <w:szCs w:val="24"/>
        </w:rPr>
      </w:pPr>
      <w:r>
        <w:rPr>
          <w:rFonts w:ascii="Arial" w:hAnsi="Arial"/>
          <w:color w:val="000000" w:themeColor="text1"/>
          <w:sz w:val="24"/>
          <w:szCs w:val="24"/>
        </w:rPr>
        <w:t>(Wykonawca wypełnia wybraną przez siebie część zamówienia, na którą składa ofertę)</w:t>
      </w:r>
    </w:p>
    <w:p w14:paraId="4E567036" w14:textId="17206674" w:rsidR="00B52C77" w:rsidRPr="008E6EBA" w:rsidRDefault="00812D20" w:rsidP="00B52C77">
      <w:pPr>
        <w:pStyle w:val="Akapitzlist"/>
        <w:spacing w:after="0"/>
        <w:ind w:left="284" w:firstLine="142"/>
        <w:contextualSpacing w:val="0"/>
        <w:jc w:val="both"/>
        <w:rPr>
          <w:rFonts w:ascii="Arial" w:hAnsi="Arial"/>
          <w:b/>
          <w:sz w:val="24"/>
          <w:szCs w:val="24"/>
        </w:rPr>
      </w:pPr>
      <w:r w:rsidRPr="00812D20">
        <w:rPr>
          <w:rFonts w:ascii="Arial" w:hAnsi="Arial" w:cs="Arial"/>
          <w:b/>
          <w:color w:val="000000" w:themeColor="text1"/>
          <w:sz w:val="24"/>
          <w:szCs w:val="24"/>
        </w:rPr>
        <w:t>Część 1</w:t>
      </w:r>
      <w:r w:rsidR="00B52C7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812D20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  <w:r w:rsidRPr="00812D20">
        <w:rPr>
          <w:rFonts w:ascii="Arial" w:hAnsi="Arial"/>
          <w:b/>
          <w:sz w:val="24"/>
          <w:szCs w:val="24"/>
        </w:rPr>
        <w:t xml:space="preserve">Dostawa </w:t>
      </w:r>
      <w:bookmarkStart w:id="0" w:name="_Hlk217289089"/>
      <w:r w:rsidR="00663340">
        <w:rPr>
          <w:rFonts w:ascii="Arial" w:hAnsi="Arial"/>
          <w:b/>
          <w:sz w:val="24"/>
          <w:szCs w:val="24"/>
        </w:rPr>
        <w:t>drukarki – powielacza cyfrowego A3</w:t>
      </w:r>
      <w:bookmarkEnd w:id="0"/>
    </w:p>
    <w:p w14:paraId="71783F28" w14:textId="77777777" w:rsidR="00812D20" w:rsidRPr="00A94713" w:rsidRDefault="00812D20" w:rsidP="00812D20">
      <w:pPr>
        <w:pStyle w:val="Akapitzlist"/>
        <w:spacing w:before="240" w:after="240"/>
        <w:ind w:left="360"/>
        <w:rPr>
          <w:rFonts w:ascii="Arial" w:eastAsia="Times New Roman" w:hAnsi="Arial"/>
          <w:b/>
          <w:sz w:val="24"/>
          <w:szCs w:val="24"/>
        </w:rPr>
      </w:pPr>
    </w:p>
    <w:p w14:paraId="7C866088" w14:textId="77777777" w:rsidR="00812D20" w:rsidRDefault="00812D20" w:rsidP="00812D20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4A323612" w14:textId="77777777" w:rsidR="00812D20" w:rsidRDefault="00812D20" w:rsidP="00812D20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Szczegółową kalkulację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547"/>
        <w:gridCol w:w="2410"/>
        <w:gridCol w:w="1275"/>
        <w:gridCol w:w="1958"/>
        <w:gridCol w:w="1870"/>
      </w:tblGrid>
      <w:tr w:rsidR="00812D20" w:rsidRPr="00253C0B" w14:paraId="484D5DDF" w14:textId="77777777" w:rsidTr="00A9363E">
        <w:trPr>
          <w:tblHeader/>
        </w:trPr>
        <w:tc>
          <w:tcPr>
            <w:tcW w:w="2547" w:type="dxa"/>
            <w:vAlign w:val="center"/>
          </w:tcPr>
          <w:p w14:paraId="03512357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410" w:type="dxa"/>
          </w:tcPr>
          <w:p w14:paraId="5AC56911" w14:textId="77777777" w:rsidR="00812D20" w:rsidRPr="00A94713" w:rsidRDefault="00812D20" w:rsidP="00A9363E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625C8E50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5" w:type="dxa"/>
            <w:vAlign w:val="center"/>
          </w:tcPr>
          <w:p w14:paraId="13CC7B71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58" w:type="dxa"/>
            <w:vAlign w:val="center"/>
          </w:tcPr>
          <w:p w14:paraId="26A85281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70" w:type="dxa"/>
            <w:vAlign w:val="center"/>
          </w:tcPr>
          <w:p w14:paraId="2271D809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04799B74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812D20" w:rsidRPr="00253C0B" w14:paraId="05ECADC7" w14:textId="77777777" w:rsidTr="00A9363E">
        <w:trPr>
          <w:tblHeader/>
        </w:trPr>
        <w:tc>
          <w:tcPr>
            <w:tcW w:w="2547" w:type="dxa"/>
          </w:tcPr>
          <w:p w14:paraId="5B171EB5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101F8C5" w14:textId="77777777" w:rsidR="00812D20" w:rsidRDefault="00812D20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3B1706F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58" w:type="dxa"/>
          </w:tcPr>
          <w:p w14:paraId="29334E7B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14:paraId="30569DB3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812D20" w:rsidRPr="00253C0B" w14:paraId="0B4A1A3F" w14:textId="77777777" w:rsidTr="00A9363E">
        <w:trPr>
          <w:trHeight w:val="844"/>
        </w:trPr>
        <w:tc>
          <w:tcPr>
            <w:tcW w:w="2547" w:type="dxa"/>
            <w:vAlign w:val="center"/>
          </w:tcPr>
          <w:p w14:paraId="63D36549" w14:textId="58EA730B" w:rsidR="00812D20" w:rsidRPr="00253C0B" w:rsidRDefault="007F74A3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 w:rsidRPr="00CF03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Drukarka – powielacz cyfrowy A3 z akcesoriami i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  <w:r w:rsidRPr="00CF03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materiałami e</w:t>
            </w:r>
            <w:r w:rsidR="00266FA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ks</w:t>
            </w:r>
            <w:r w:rsidRPr="00CF03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ploatacyjnymi</w:t>
            </w:r>
          </w:p>
        </w:tc>
        <w:tc>
          <w:tcPr>
            <w:tcW w:w="2410" w:type="dxa"/>
          </w:tcPr>
          <w:p w14:paraId="3FE191FD" w14:textId="77777777" w:rsidR="00812D20" w:rsidRDefault="00812D20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AA6309" w14:textId="25A37D56" w:rsidR="00812D20" w:rsidRPr="00253C0B" w:rsidRDefault="007F74A3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58" w:type="dxa"/>
            <w:vAlign w:val="center"/>
          </w:tcPr>
          <w:p w14:paraId="62A63F16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ECF21A3" w14:textId="77777777" w:rsidR="00812D20" w:rsidRPr="00253C0B" w:rsidRDefault="00812D20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3CA64472" w14:textId="77777777" w:rsidR="00B52C77" w:rsidRPr="004E2B35" w:rsidRDefault="00B52C77" w:rsidP="00B52C77">
      <w:pPr>
        <w:pStyle w:val="Akapitzlist"/>
        <w:numPr>
          <w:ilvl w:val="1"/>
          <w:numId w:val="56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4E2B35">
        <w:rPr>
          <w:rFonts w:ascii="Arial" w:hAnsi="Arial"/>
          <w:sz w:val="24"/>
          <w:szCs w:val="24"/>
        </w:rPr>
        <w:lastRenderedPageBreak/>
        <w:t>Oferujemy przedmiot zamówienia opisany w specyfikacji technicznej stanowiącej załącznik nr 1 do oferty.</w:t>
      </w:r>
    </w:p>
    <w:p w14:paraId="519C97CA" w14:textId="77777777" w:rsidR="00B52C77" w:rsidRPr="00C75C14" w:rsidRDefault="00B52C77" w:rsidP="00B52C77">
      <w:pPr>
        <w:pStyle w:val="Akapitzlist"/>
        <w:numPr>
          <w:ilvl w:val="1"/>
          <w:numId w:val="56"/>
        </w:numPr>
        <w:spacing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Zobowiązujemy się zrealizować zamówienie w terminie</w:t>
      </w:r>
      <w:r w:rsidRPr="00C75C14">
        <w:rPr>
          <w:rFonts w:ascii="Arial" w:hAnsi="Arial"/>
          <w:b/>
          <w:bCs/>
          <w:sz w:val="24"/>
          <w:szCs w:val="24"/>
        </w:rPr>
        <w:t>………… dni</w:t>
      </w:r>
      <w:r w:rsidRPr="00C75C14">
        <w:rPr>
          <w:rFonts w:ascii="Arial" w:hAnsi="Arial"/>
          <w:sz w:val="24"/>
          <w:szCs w:val="24"/>
        </w:rPr>
        <w:t xml:space="preserve"> licząc od dnia zawarcia umowy.</w:t>
      </w:r>
    </w:p>
    <w:p w14:paraId="7F780588" w14:textId="4C4E3A1F" w:rsidR="00B52C77" w:rsidRPr="007F74A3" w:rsidRDefault="00B52C77" w:rsidP="00B52C77">
      <w:pPr>
        <w:pStyle w:val="Akapitzlist"/>
        <w:numPr>
          <w:ilvl w:val="1"/>
          <w:numId w:val="56"/>
        </w:numPr>
        <w:tabs>
          <w:tab w:val="left" w:pos="567"/>
        </w:tabs>
        <w:spacing w:after="120"/>
        <w:ind w:left="567" w:hanging="567"/>
        <w:rPr>
          <w:rFonts w:ascii="Arial" w:hAnsi="Arial"/>
          <w:i/>
          <w:iCs/>
          <w:sz w:val="24"/>
          <w:szCs w:val="24"/>
        </w:rPr>
      </w:pPr>
      <w:r w:rsidRPr="007F74A3">
        <w:rPr>
          <w:rFonts w:ascii="Arial" w:hAnsi="Arial"/>
          <w:sz w:val="24"/>
          <w:szCs w:val="24"/>
        </w:rPr>
        <w:t>Na zaoferowany przedmiot zamówienia udzielamy gwarancji na okresy minimum określone w Opisie przedmiotu zamówienia, liczonej od daty podpisania bezusterkowego protokołu odbioru danego urządzenia. Udzielamy także rękojmi na okres</w:t>
      </w:r>
      <w:r w:rsidR="000D4B46" w:rsidRPr="007F74A3">
        <w:rPr>
          <w:rFonts w:ascii="Arial" w:hAnsi="Arial"/>
          <w:sz w:val="24"/>
          <w:szCs w:val="24"/>
        </w:rPr>
        <w:t xml:space="preserve"> 24 miesięcy</w:t>
      </w:r>
      <w:r w:rsidRPr="007F74A3">
        <w:rPr>
          <w:rFonts w:ascii="Arial" w:hAnsi="Arial"/>
          <w:sz w:val="24"/>
          <w:szCs w:val="24"/>
        </w:rPr>
        <w:t>.</w:t>
      </w:r>
    </w:p>
    <w:p w14:paraId="1B73B861" w14:textId="77777777" w:rsidR="00B52C77" w:rsidRPr="00CC3FC8" w:rsidRDefault="00B52C77" w:rsidP="00B52C77">
      <w:pPr>
        <w:pStyle w:val="Akapitzlist"/>
        <w:tabs>
          <w:tab w:val="left" w:pos="567"/>
        </w:tabs>
        <w:spacing w:after="120"/>
        <w:ind w:left="567"/>
        <w:rPr>
          <w:rFonts w:ascii="Arial" w:hAnsi="Arial"/>
          <w:i/>
          <w:iCs/>
          <w:sz w:val="24"/>
          <w:szCs w:val="24"/>
        </w:rPr>
      </w:pPr>
    </w:p>
    <w:p w14:paraId="228E057D" w14:textId="55196FF1" w:rsidR="00B52C77" w:rsidRPr="008E6EBA" w:rsidRDefault="00B52C77" w:rsidP="00B52C77">
      <w:pPr>
        <w:pStyle w:val="Akapitzlist"/>
        <w:spacing w:after="0"/>
        <w:ind w:left="284" w:firstLine="142"/>
        <w:contextualSpacing w:val="0"/>
        <w:jc w:val="both"/>
        <w:rPr>
          <w:rFonts w:ascii="Arial" w:hAnsi="Arial"/>
          <w:b/>
          <w:sz w:val="24"/>
          <w:szCs w:val="24"/>
        </w:rPr>
      </w:pPr>
      <w:r w:rsidRPr="00812D20">
        <w:rPr>
          <w:rFonts w:ascii="Arial" w:hAnsi="Arial" w:cs="Arial"/>
          <w:b/>
          <w:color w:val="000000" w:themeColor="text1"/>
          <w:sz w:val="24"/>
          <w:szCs w:val="24"/>
        </w:rPr>
        <w:t xml:space="preserve">Część </w:t>
      </w:r>
      <w:r w:rsidR="003A7142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812D20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  <w:r w:rsidRPr="00812D20">
        <w:rPr>
          <w:rFonts w:ascii="Arial" w:hAnsi="Arial"/>
          <w:b/>
          <w:sz w:val="24"/>
          <w:szCs w:val="24"/>
        </w:rPr>
        <w:t xml:space="preserve">Dostawa </w:t>
      </w:r>
      <w:bookmarkStart w:id="1" w:name="_Hlk217289626"/>
      <w:r w:rsidR="00663340">
        <w:rPr>
          <w:rFonts w:ascii="Arial" w:hAnsi="Arial"/>
          <w:b/>
          <w:sz w:val="24"/>
          <w:szCs w:val="24"/>
        </w:rPr>
        <w:t>gogli VR</w:t>
      </w:r>
      <w:bookmarkEnd w:id="1"/>
    </w:p>
    <w:p w14:paraId="3D755876" w14:textId="77777777" w:rsidR="00B52C77" w:rsidRPr="00A94713" w:rsidRDefault="00B52C77" w:rsidP="00B52C77">
      <w:pPr>
        <w:pStyle w:val="Akapitzlist"/>
        <w:spacing w:before="240" w:after="240"/>
        <w:ind w:left="360"/>
        <w:rPr>
          <w:rFonts w:ascii="Arial" w:eastAsia="Times New Roman" w:hAnsi="Arial"/>
          <w:b/>
          <w:sz w:val="24"/>
          <w:szCs w:val="24"/>
        </w:rPr>
      </w:pPr>
    </w:p>
    <w:p w14:paraId="59CF8EB7" w14:textId="77777777" w:rsidR="00B52C77" w:rsidRDefault="00B52C77" w:rsidP="00B52C77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0AA2F93F" w14:textId="77777777" w:rsidR="00B52C77" w:rsidRDefault="00B52C77" w:rsidP="00B52C77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Szczegółową kalkulację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547"/>
        <w:gridCol w:w="2410"/>
        <w:gridCol w:w="1275"/>
        <w:gridCol w:w="1958"/>
        <w:gridCol w:w="1870"/>
      </w:tblGrid>
      <w:tr w:rsidR="00B52C77" w:rsidRPr="00253C0B" w14:paraId="4AF1021B" w14:textId="77777777" w:rsidTr="00A9363E">
        <w:trPr>
          <w:tblHeader/>
        </w:trPr>
        <w:tc>
          <w:tcPr>
            <w:tcW w:w="2547" w:type="dxa"/>
            <w:vAlign w:val="center"/>
          </w:tcPr>
          <w:p w14:paraId="2940958B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410" w:type="dxa"/>
          </w:tcPr>
          <w:p w14:paraId="2DB5BD0E" w14:textId="77777777" w:rsidR="00B52C77" w:rsidRPr="00A94713" w:rsidRDefault="00B52C77" w:rsidP="00A9363E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30228779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5" w:type="dxa"/>
            <w:vAlign w:val="center"/>
          </w:tcPr>
          <w:p w14:paraId="37B3E814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58" w:type="dxa"/>
            <w:vAlign w:val="center"/>
          </w:tcPr>
          <w:p w14:paraId="0BDB06CF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70" w:type="dxa"/>
            <w:vAlign w:val="center"/>
          </w:tcPr>
          <w:p w14:paraId="6CA0E7DF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73EC4A73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B52C77" w:rsidRPr="00253C0B" w14:paraId="6B60EF47" w14:textId="77777777" w:rsidTr="00A9363E">
        <w:trPr>
          <w:tblHeader/>
        </w:trPr>
        <w:tc>
          <w:tcPr>
            <w:tcW w:w="2547" w:type="dxa"/>
          </w:tcPr>
          <w:p w14:paraId="1AEAA80B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73D667E" w14:textId="77777777" w:rsidR="00B52C77" w:rsidRDefault="00B52C77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4991C7F7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58" w:type="dxa"/>
          </w:tcPr>
          <w:p w14:paraId="78B1208D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14:paraId="3E3AA88D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B52C77" w:rsidRPr="00253C0B" w14:paraId="112D58F4" w14:textId="77777777" w:rsidTr="00A9363E">
        <w:trPr>
          <w:trHeight w:val="844"/>
        </w:trPr>
        <w:tc>
          <w:tcPr>
            <w:tcW w:w="2547" w:type="dxa"/>
            <w:vAlign w:val="center"/>
          </w:tcPr>
          <w:p w14:paraId="00C870A1" w14:textId="6C95FBD9" w:rsidR="00B52C77" w:rsidRPr="007F74A3" w:rsidRDefault="007F74A3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Gogle VR / Mixed </w:t>
            </w:r>
            <w:proofErr w:type="spellStart"/>
            <w:r w:rsidRPr="007F74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reality</w:t>
            </w:r>
            <w:proofErr w:type="spellEnd"/>
          </w:p>
        </w:tc>
        <w:tc>
          <w:tcPr>
            <w:tcW w:w="2410" w:type="dxa"/>
          </w:tcPr>
          <w:p w14:paraId="24959174" w14:textId="77777777" w:rsidR="00B52C77" w:rsidRDefault="00B52C77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F9D521" w14:textId="004619DA" w:rsidR="00B52C77" w:rsidRPr="00253C0B" w:rsidRDefault="007F74A3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58" w:type="dxa"/>
            <w:vAlign w:val="center"/>
          </w:tcPr>
          <w:p w14:paraId="437204A1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8286813" w14:textId="77777777" w:rsidR="00B52C77" w:rsidRPr="00253C0B" w:rsidRDefault="00B52C77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17602F2F" w14:textId="00FCC3A9" w:rsidR="00B52C77" w:rsidRPr="003A7142" w:rsidRDefault="00B52C77" w:rsidP="007F74A3">
      <w:pPr>
        <w:pStyle w:val="Akapitzlist"/>
        <w:numPr>
          <w:ilvl w:val="1"/>
          <w:numId w:val="67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3A7142">
        <w:rPr>
          <w:rFonts w:ascii="Arial" w:hAnsi="Arial"/>
          <w:sz w:val="24"/>
          <w:szCs w:val="24"/>
        </w:rPr>
        <w:t>Oferujemy przedmiot zamówienia opisany w specyfikacji technicznej stanowiącej załącznik nr 1 do oferty.</w:t>
      </w:r>
    </w:p>
    <w:p w14:paraId="5FFECC14" w14:textId="77777777" w:rsidR="00B52C77" w:rsidRPr="00C75C14" w:rsidRDefault="00B52C77" w:rsidP="003A7142">
      <w:pPr>
        <w:pStyle w:val="Akapitzlist"/>
        <w:numPr>
          <w:ilvl w:val="1"/>
          <w:numId w:val="67"/>
        </w:numPr>
        <w:spacing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Zobowiązujemy się zrealizować zamówienie w terminie</w:t>
      </w:r>
      <w:r w:rsidRPr="00C75C14">
        <w:rPr>
          <w:rFonts w:ascii="Arial" w:hAnsi="Arial"/>
          <w:b/>
          <w:bCs/>
          <w:sz w:val="24"/>
          <w:szCs w:val="24"/>
        </w:rPr>
        <w:t>………… dni</w:t>
      </w:r>
      <w:r w:rsidRPr="00C75C14">
        <w:rPr>
          <w:rFonts w:ascii="Arial" w:hAnsi="Arial"/>
          <w:sz w:val="24"/>
          <w:szCs w:val="24"/>
        </w:rPr>
        <w:t xml:space="preserve"> licząc od dnia zawarcia umowy.</w:t>
      </w:r>
    </w:p>
    <w:p w14:paraId="4CE80956" w14:textId="392334BE" w:rsidR="00B52C77" w:rsidRPr="003A7142" w:rsidRDefault="00B52C77" w:rsidP="003A7142">
      <w:pPr>
        <w:pStyle w:val="Akapitzlist"/>
        <w:numPr>
          <w:ilvl w:val="1"/>
          <w:numId w:val="67"/>
        </w:numPr>
        <w:tabs>
          <w:tab w:val="left" w:pos="567"/>
        </w:tabs>
        <w:spacing w:after="0"/>
        <w:ind w:left="567" w:hanging="567"/>
        <w:rPr>
          <w:rFonts w:ascii="Arial" w:hAnsi="Arial"/>
          <w:i/>
          <w:iCs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 xml:space="preserve">Na zaoferowany przedmiot zamówienia udzielamy </w:t>
      </w:r>
      <w:r w:rsidRPr="00942BE6">
        <w:rPr>
          <w:rFonts w:ascii="Arial" w:hAnsi="Arial"/>
          <w:sz w:val="24"/>
          <w:szCs w:val="24"/>
        </w:rPr>
        <w:t>gwarancji</w:t>
      </w:r>
      <w:r>
        <w:rPr>
          <w:rFonts w:ascii="Arial" w:hAnsi="Arial"/>
          <w:sz w:val="24"/>
          <w:szCs w:val="24"/>
        </w:rPr>
        <w:t xml:space="preserve"> </w:t>
      </w:r>
      <w:r w:rsidRPr="00942BE6">
        <w:rPr>
          <w:rFonts w:ascii="Arial" w:hAnsi="Arial"/>
          <w:sz w:val="24"/>
          <w:szCs w:val="24"/>
        </w:rPr>
        <w:t>na okres</w:t>
      </w:r>
      <w:r>
        <w:rPr>
          <w:rFonts w:ascii="Arial" w:hAnsi="Arial"/>
          <w:sz w:val="24"/>
          <w:szCs w:val="24"/>
        </w:rPr>
        <w:t>y minimum określone</w:t>
      </w:r>
      <w:r w:rsidRPr="00BB1556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w </w:t>
      </w:r>
      <w:r w:rsidRPr="00BB1556">
        <w:rPr>
          <w:rFonts w:ascii="Arial" w:hAnsi="Arial"/>
          <w:sz w:val="24"/>
          <w:szCs w:val="24"/>
        </w:rPr>
        <w:t>Opis</w:t>
      </w:r>
      <w:r>
        <w:rPr>
          <w:rFonts w:ascii="Arial" w:hAnsi="Arial"/>
          <w:sz w:val="24"/>
          <w:szCs w:val="24"/>
        </w:rPr>
        <w:t>ie</w:t>
      </w:r>
      <w:r w:rsidRPr="00BB1556">
        <w:rPr>
          <w:rFonts w:ascii="Arial" w:hAnsi="Arial"/>
          <w:sz w:val="24"/>
          <w:szCs w:val="24"/>
        </w:rPr>
        <w:t xml:space="preserve"> przedmiotu zamówienia</w:t>
      </w:r>
      <w:r w:rsidRPr="00942BE6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liczonej </w:t>
      </w:r>
      <w:r w:rsidRPr="00942BE6">
        <w:rPr>
          <w:rFonts w:ascii="Arial" w:hAnsi="Arial"/>
          <w:sz w:val="24"/>
          <w:szCs w:val="24"/>
        </w:rPr>
        <w:t>od daty podpisania bezusterkowego protokołu odbioru</w:t>
      </w:r>
      <w:r>
        <w:rPr>
          <w:rFonts w:ascii="Arial" w:hAnsi="Arial"/>
          <w:sz w:val="24"/>
          <w:szCs w:val="24"/>
        </w:rPr>
        <w:t xml:space="preserve"> danego urządzenia</w:t>
      </w:r>
      <w:r w:rsidRPr="00942BE6"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</w:t>
      </w:r>
      <w:r w:rsidRPr="00942BE6">
        <w:rPr>
          <w:rFonts w:ascii="Arial" w:hAnsi="Arial"/>
          <w:sz w:val="24"/>
          <w:szCs w:val="24"/>
        </w:rPr>
        <w:t>Udziela</w:t>
      </w:r>
      <w:r>
        <w:rPr>
          <w:rFonts w:ascii="Arial" w:hAnsi="Arial"/>
          <w:sz w:val="24"/>
          <w:szCs w:val="24"/>
        </w:rPr>
        <w:t>my</w:t>
      </w:r>
      <w:r w:rsidRPr="00942BE6">
        <w:rPr>
          <w:rFonts w:ascii="Arial" w:hAnsi="Arial"/>
          <w:sz w:val="24"/>
          <w:szCs w:val="24"/>
        </w:rPr>
        <w:t xml:space="preserve"> także rękojmi</w:t>
      </w:r>
      <w:r>
        <w:rPr>
          <w:rFonts w:ascii="Arial" w:hAnsi="Arial"/>
          <w:sz w:val="24"/>
          <w:szCs w:val="24"/>
        </w:rPr>
        <w:t xml:space="preserve"> </w:t>
      </w:r>
      <w:r w:rsidRPr="00942BE6">
        <w:rPr>
          <w:rFonts w:ascii="Arial" w:hAnsi="Arial"/>
          <w:sz w:val="24"/>
          <w:szCs w:val="24"/>
        </w:rPr>
        <w:t>na okres</w:t>
      </w:r>
      <w:r w:rsidR="000D4B46">
        <w:rPr>
          <w:rFonts w:ascii="Arial" w:hAnsi="Arial"/>
          <w:sz w:val="24"/>
          <w:szCs w:val="24"/>
        </w:rPr>
        <w:t xml:space="preserve"> 24 miesięcy</w:t>
      </w:r>
      <w:r>
        <w:rPr>
          <w:rFonts w:ascii="Arial" w:hAnsi="Arial"/>
          <w:sz w:val="24"/>
          <w:szCs w:val="24"/>
        </w:rPr>
        <w:t>.</w:t>
      </w:r>
    </w:p>
    <w:p w14:paraId="18127C5C" w14:textId="77777777" w:rsidR="003A7142" w:rsidRPr="003A7142" w:rsidRDefault="003A7142" w:rsidP="003A7142">
      <w:pPr>
        <w:tabs>
          <w:tab w:val="left" w:pos="567"/>
        </w:tabs>
        <w:spacing w:after="0"/>
        <w:rPr>
          <w:rFonts w:ascii="Arial" w:hAnsi="Arial"/>
          <w:sz w:val="24"/>
          <w:szCs w:val="24"/>
        </w:rPr>
      </w:pPr>
    </w:p>
    <w:p w14:paraId="1539BE34" w14:textId="332B3225" w:rsidR="003A7142" w:rsidRPr="008E6EBA" w:rsidRDefault="003A7142" w:rsidP="003A7142">
      <w:pPr>
        <w:pStyle w:val="Akapitzlist"/>
        <w:spacing w:after="0"/>
        <w:ind w:left="284" w:firstLine="142"/>
        <w:contextualSpacing w:val="0"/>
        <w:jc w:val="both"/>
        <w:rPr>
          <w:rFonts w:ascii="Arial" w:hAnsi="Arial"/>
          <w:b/>
          <w:sz w:val="24"/>
          <w:szCs w:val="24"/>
        </w:rPr>
      </w:pPr>
      <w:r w:rsidRPr="00812D20">
        <w:rPr>
          <w:rFonts w:ascii="Arial" w:hAnsi="Arial" w:cs="Arial"/>
          <w:b/>
          <w:color w:val="000000" w:themeColor="text1"/>
          <w:sz w:val="24"/>
          <w:szCs w:val="24"/>
        </w:rPr>
        <w:t xml:space="preserve">Część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812D20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  <w:r w:rsidRPr="00812D20">
        <w:rPr>
          <w:rFonts w:ascii="Arial" w:hAnsi="Arial"/>
          <w:b/>
          <w:sz w:val="24"/>
          <w:szCs w:val="24"/>
        </w:rPr>
        <w:t xml:space="preserve">Dostawa </w:t>
      </w:r>
      <w:bookmarkStart w:id="2" w:name="_Hlk217289916"/>
      <w:r w:rsidR="00663340">
        <w:rPr>
          <w:rFonts w:ascii="Arial" w:hAnsi="Arial"/>
          <w:b/>
          <w:sz w:val="24"/>
          <w:szCs w:val="24"/>
        </w:rPr>
        <w:t>skanera 3D laserowego</w:t>
      </w:r>
      <w:bookmarkEnd w:id="2"/>
    </w:p>
    <w:p w14:paraId="63428052" w14:textId="77777777" w:rsidR="003A7142" w:rsidRPr="00A94713" w:rsidRDefault="003A7142" w:rsidP="003A7142">
      <w:pPr>
        <w:pStyle w:val="Akapitzlist"/>
        <w:spacing w:before="240" w:after="240"/>
        <w:ind w:left="360"/>
        <w:rPr>
          <w:rFonts w:ascii="Arial" w:eastAsia="Times New Roman" w:hAnsi="Arial"/>
          <w:b/>
          <w:sz w:val="24"/>
          <w:szCs w:val="24"/>
        </w:rPr>
      </w:pPr>
    </w:p>
    <w:p w14:paraId="0941A2CF" w14:textId="77777777" w:rsidR="003A7142" w:rsidRDefault="003A7142" w:rsidP="003A7142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360F8A95" w14:textId="77777777" w:rsidR="003A7142" w:rsidRDefault="003A7142" w:rsidP="003A7142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Szczegółową kalkulację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547"/>
        <w:gridCol w:w="2410"/>
        <w:gridCol w:w="1275"/>
        <w:gridCol w:w="1958"/>
        <w:gridCol w:w="1870"/>
      </w:tblGrid>
      <w:tr w:rsidR="003A7142" w:rsidRPr="00253C0B" w14:paraId="3B8EE8EE" w14:textId="77777777" w:rsidTr="00A9363E">
        <w:trPr>
          <w:tblHeader/>
        </w:trPr>
        <w:tc>
          <w:tcPr>
            <w:tcW w:w="2547" w:type="dxa"/>
            <w:vAlign w:val="center"/>
          </w:tcPr>
          <w:p w14:paraId="0D44567D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>Przedmiot zamówienia</w:t>
            </w:r>
          </w:p>
        </w:tc>
        <w:tc>
          <w:tcPr>
            <w:tcW w:w="2410" w:type="dxa"/>
          </w:tcPr>
          <w:p w14:paraId="11B6C384" w14:textId="77777777" w:rsidR="003A7142" w:rsidRPr="00A94713" w:rsidRDefault="003A7142" w:rsidP="00A9363E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2B776B15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5" w:type="dxa"/>
            <w:vAlign w:val="center"/>
          </w:tcPr>
          <w:p w14:paraId="1F53CD16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58" w:type="dxa"/>
            <w:vAlign w:val="center"/>
          </w:tcPr>
          <w:p w14:paraId="6CEF9144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70" w:type="dxa"/>
            <w:vAlign w:val="center"/>
          </w:tcPr>
          <w:p w14:paraId="3DA4DA76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785DA4F9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3A7142" w:rsidRPr="00253C0B" w14:paraId="7C951608" w14:textId="77777777" w:rsidTr="00A9363E">
        <w:trPr>
          <w:tblHeader/>
        </w:trPr>
        <w:tc>
          <w:tcPr>
            <w:tcW w:w="2547" w:type="dxa"/>
          </w:tcPr>
          <w:p w14:paraId="748AD1B1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C9B6E56" w14:textId="77777777" w:rsidR="003A7142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41E4969C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58" w:type="dxa"/>
          </w:tcPr>
          <w:p w14:paraId="7972AF71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14:paraId="3FC17AE9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3A7142" w:rsidRPr="00253C0B" w14:paraId="17E2E0A3" w14:textId="77777777" w:rsidTr="00A9363E">
        <w:trPr>
          <w:trHeight w:val="844"/>
        </w:trPr>
        <w:tc>
          <w:tcPr>
            <w:tcW w:w="2547" w:type="dxa"/>
            <w:vAlign w:val="center"/>
          </w:tcPr>
          <w:p w14:paraId="7E7B257E" w14:textId="386FEDE9" w:rsidR="003A7142" w:rsidRPr="00253C0B" w:rsidRDefault="007F74A3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 w:rsidRPr="00CF03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Skaner 3d laserowy</w:t>
            </w:r>
          </w:p>
        </w:tc>
        <w:tc>
          <w:tcPr>
            <w:tcW w:w="2410" w:type="dxa"/>
          </w:tcPr>
          <w:p w14:paraId="555A44E3" w14:textId="77777777" w:rsidR="003A7142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11AAE2" w14:textId="39FE8F2B" w:rsidR="003A7142" w:rsidRPr="00253C0B" w:rsidRDefault="007F74A3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58" w:type="dxa"/>
            <w:vAlign w:val="center"/>
          </w:tcPr>
          <w:p w14:paraId="57D56196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00DAE42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730EE39A" w14:textId="198A71DA" w:rsidR="003A7142" w:rsidRPr="003A7142" w:rsidRDefault="003A7142" w:rsidP="007F74A3">
      <w:pPr>
        <w:pStyle w:val="Akapitzlist"/>
        <w:numPr>
          <w:ilvl w:val="1"/>
          <w:numId w:val="68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3A7142">
        <w:rPr>
          <w:rFonts w:ascii="Arial" w:hAnsi="Arial"/>
          <w:sz w:val="24"/>
          <w:szCs w:val="24"/>
        </w:rPr>
        <w:t>Oferujemy przedmiot zamówienia opisany w specyfikacji technicznej stanowiącej załącznik nr 1 do oferty.</w:t>
      </w:r>
    </w:p>
    <w:p w14:paraId="1D3E78DE" w14:textId="77777777" w:rsidR="003A7142" w:rsidRPr="00C75C14" w:rsidRDefault="003A7142" w:rsidP="003A7142">
      <w:pPr>
        <w:pStyle w:val="Akapitzlist"/>
        <w:numPr>
          <w:ilvl w:val="1"/>
          <w:numId w:val="68"/>
        </w:numPr>
        <w:spacing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Zobowiązujemy się zrealizować zamówienie w terminie</w:t>
      </w:r>
      <w:r w:rsidRPr="00C75C14">
        <w:rPr>
          <w:rFonts w:ascii="Arial" w:hAnsi="Arial"/>
          <w:b/>
          <w:bCs/>
          <w:sz w:val="24"/>
          <w:szCs w:val="24"/>
        </w:rPr>
        <w:t>………… dni</w:t>
      </w:r>
      <w:r w:rsidRPr="00C75C14">
        <w:rPr>
          <w:rFonts w:ascii="Arial" w:hAnsi="Arial"/>
          <w:sz w:val="24"/>
          <w:szCs w:val="24"/>
        </w:rPr>
        <w:t xml:space="preserve"> licząc od dnia zawarcia umowy.</w:t>
      </w:r>
    </w:p>
    <w:p w14:paraId="00AFA21C" w14:textId="54E5BF68" w:rsidR="000D4B46" w:rsidRDefault="003A7142" w:rsidP="003A7142">
      <w:pPr>
        <w:pStyle w:val="Akapitzlist"/>
        <w:numPr>
          <w:ilvl w:val="1"/>
          <w:numId w:val="68"/>
        </w:numPr>
        <w:tabs>
          <w:tab w:val="left" w:pos="567"/>
        </w:tabs>
        <w:spacing w:after="0"/>
        <w:ind w:left="567" w:hanging="567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 xml:space="preserve">Na zaoferowany przedmiot zamówienia udzielamy </w:t>
      </w:r>
      <w:r w:rsidRPr="00942BE6">
        <w:rPr>
          <w:rFonts w:ascii="Arial" w:hAnsi="Arial"/>
          <w:sz w:val="24"/>
          <w:szCs w:val="24"/>
        </w:rPr>
        <w:t>gwarancji</w:t>
      </w:r>
      <w:r>
        <w:rPr>
          <w:rFonts w:ascii="Arial" w:hAnsi="Arial"/>
          <w:sz w:val="24"/>
          <w:szCs w:val="24"/>
        </w:rPr>
        <w:t xml:space="preserve"> </w:t>
      </w:r>
      <w:r w:rsidRPr="00942BE6">
        <w:rPr>
          <w:rFonts w:ascii="Arial" w:hAnsi="Arial"/>
          <w:sz w:val="24"/>
          <w:szCs w:val="24"/>
        </w:rPr>
        <w:t>na okres</w:t>
      </w:r>
      <w:r>
        <w:rPr>
          <w:rFonts w:ascii="Arial" w:hAnsi="Arial"/>
          <w:sz w:val="24"/>
          <w:szCs w:val="24"/>
        </w:rPr>
        <w:t>y minimum określone</w:t>
      </w:r>
      <w:r w:rsidRPr="00BB1556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w </w:t>
      </w:r>
      <w:r w:rsidRPr="00BB1556">
        <w:rPr>
          <w:rFonts w:ascii="Arial" w:hAnsi="Arial"/>
          <w:sz w:val="24"/>
          <w:szCs w:val="24"/>
        </w:rPr>
        <w:t>Opis</w:t>
      </w:r>
      <w:r>
        <w:rPr>
          <w:rFonts w:ascii="Arial" w:hAnsi="Arial"/>
          <w:sz w:val="24"/>
          <w:szCs w:val="24"/>
        </w:rPr>
        <w:t>ie</w:t>
      </w:r>
      <w:r w:rsidRPr="00BB1556">
        <w:rPr>
          <w:rFonts w:ascii="Arial" w:hAnsi="Arial"/>
          <w:sz w:val="24"/>
          <w:szCs w:val="24"/>
        </w:rPr>
        <w:t xml:space="preserve"> przedmiotu zamówienia</w:t>
      </w:r>
      <w:r w:rsidRPr="00942BE6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liczonej </w:t>
      </w:r>
      <w:r w:rsidRPr="00942BE6">
        <w:rPr>
          <w:rFonts w:ascii="Arial" w:hAnsi="Arial"/>
          <w:sz w:val="24"/>
          <w:szCs w:val="24"/>
        </w:rPr>
        <w:t>od daty podpisania bezusterkowego protokołu odbioru</w:t>
      </w:r>
      <w:r>
        <w:rPr>
          <w:rFonts w:ascii="Arial" w:hAnsi="Arial"/>
          <w:sz w:val="24"/>
          <w:szCs w:val="24"/>
        </w:rPr>
        <w:t xml:space="preserve"> danego urządzenia</w:t>
      </w:r>
      <w:r w:rsidRPr="00942BE6"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</w:t>
      </w:r>
      <w:r w:rsidRPr="00942BE6">
        <w:rPr>
          <w:rFonts w:ascii="Arial" w:hAnsi="Arial"/>
          <w:sz w:val="24"/>
          <w:szCs w:val="24"/>
        </w:rPr>
        <w:t>Udziela</w:t>
      </w:r>
      <w:r>
        <w:rPr>
          <w:rFonts w:ascii="Arial" w:hAnsi="Arial"/>
          <w:sz w:val="24"/>
          <w:szCs w:val="24"/>
        </w:rPr>
        <w:t>my</w:t>
      </w:r>
      <w:r w:rsidRPr="00942BE6">
        <w:rPr>
          <w:rFonts w:ascii="Arial" w:hAnsi="Arial"/>
          <w:sz w:val="24"/>
          <w:szCs w:val="24"/>
        </w:rPr>
        <w:t xml:space="preserve"> także rękojmi</w:t>
      </w:r>
      <w:r>
        <w:rPr>
          <w:rFonts w:ascii="Arial" w:hAnsi="Arial"/>
          <w:sz w:val="24"/>
          <w:szCs w:val="24"/>
        </w:rPr>
        <w:t xml:space="preserve"> </w:t>
      </w:r>
      <w:r w:rsidRPr="00942BE6">
        <w:rPr>
          <w:rFonts w:ascii="Arial" w:hAnsi="Arial"/>
          <w:sz w:val="24"/>
          <w:szCs w:val="24"/>
        </w:rPr>
        <w:t>na okres</w:t>
      </w:r>
      <w:r w:rsidR="000D4B46">
        <w:rPr>
          <w:rFonts w:ascii="Arial" w:hAnsi="Arial"/>
          <w:sz w:val="24"/>
          <w:szCs w:val="24"/>
        </w:rPr>
        <w:t xml:space="preserve"> 24 miesięcy</w:t>
      </w:r>
      <w:r>
        <w:rPr>
          <w:rFonts w:ascii="Arial" w:hAnsi="Arial"/>
          <w:sz w:val="24"/>
          <w:szCs w:val="24"/>
        </w:rPr>
        <w:t>.</w:t>
      </w:r>
    </w:p>
    <w:p w14:paraId="55C17F8F" w14:textId="77777777" w:rsidR="00B52C77" w:rsidRDefault="00B52C77" w:rsidP="00B52C77">
      <w:pPr>
        <w:pStyle w:val="Akapitzlist"/>
        <w:tabs>
          <w:tab w:val="left" w:pos="993"/>
        </w:tabs>
        <w:spacing w:after="0"/>
        <w:ind w:left="360"/>
        <w:rPr>
          <w:rFonts w:ascii="Arial" w:hAnsi="Arial"/>
          <w:i/>
          <w:iCs/>
          <w:sz w:val="24"/>
          <w:szCs w:val="24"/>
        </w:rPr>
      </w:pPr>
    </w:p>
    <w:p w14:paraId="6A6DF1BC" w14:textId="77777777" w:rsidR="00663340" w:rsidRPr="003D6ACB" w:rsidRDefault="003A7142" w:rsidP="00663340">
      <w:pPr>
        <w:pStyle w:val="Akapitzlist"/>
        <w:spacing w:after="0"/>
        <w:ind w:left="142" w:firstLine="284"/>
        <w:contextualSpacing w:val="0"/>
        <w:rPr>
          <w:rFonts w:ascii="Arial" w:hAnsi="Arial"/>
          <w:b/>
          <w:sz w:val="24"/>
          <w:szCs w:val="24"/>
        </w:rPr>
      </w:pPr>
      <w:r w:rsidRPr="00812D20">
        <w:rPr>
          <w:rFonts w:ascii="Arial" w:hAnsi="Arial" w:cs="Arial"/>
          <w:b/>
          <w:color w:val="000000" w:themeColor="text1"/>
          <w:sz w:val="24"/>
          <w:szCs w:val="24"/>
        </w:rPr>
        <w:t xml:space="preserve">Część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812D20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  <w:r w:rsidRPr="00812D20">
        <w:rPr>
          <w:rFonts w:ascii="Arial" w:hAnsi="Arial"/>
          <w:b/>
          <w:sz w:val="24"/>
          <w:szCs w:val="24"/>
        </w:rPr>
        <w:t xml:space="preserve">Dostawa </w:t>
      </w:r>
      <w:bookmarkStart w:id="3" w:name="_Hlk217290261"/>
      <w:r w:rsidR="00663340">
        <w:rPr>
          <w:rFonts w:ascii="Arial" w:hAnsi="Arial"/>
          <w:b/>
          <w:sz w:val="24"/>
          <w:szCs w:val="24"/>
        </w:rPr>
        <w:t>plotera drukującego do druku wielkoformatowego</w:t>
      </w:r>
      <w:bookmarkEnd w:id="3"/>
    </w:p>
    <w:p w14:paraId="4A15E6CA" w14:textId="77777777" w:rsidR="003A7142" w:rsidRPr="00A94713" w:rsidRDefault="003A7142" w:rsidP="003A7142">
      <w:pPr>
        <w:pStyle w:val="Akapitzlist"/>
        <w:spacing w:before="240" w:after="240"/>
        <w:ind w:left="360"/>
        <w:rPr>
          <w:rFonts w:ascii="Arial" w:eastAsia="Times New Roman" w:hAnsi="Arial"/>
          <w:b/>
          <w:sz w:val="24"/>
          <w:szCs w:val="24"/>
        </w:rPr>
      </w:pPr>
    </w:p>
    <w:p w14:paraId="4543ABF3" w14:textId="77777777" w:rsidR="003A7142" w:rsidRDefault="003A7142" w:rsidP="003A7142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b/>
          <w:sz w:val="24"/>
          <w:szCs w:val="24"/>
        </w:rPr>
        <w:t>………………zł brutto (słownie złotych:…………………………00/100)</w:t>
      </w:r>
      <w:r w:rsidRPr="009473CE">
        <w:rPr>
          <w:rFonts w:ascii="Arial" w:hAnsi="Arial"/>
          <w:sz w:val="24"/>
          <w:szCs w:val="24"/>
        </w:rPr>
        <w:t xml:space="preserve">,  </w:t>
      </w:r>
      <w:r>
        <w:rPr>
          <w:rFonts w:ascii="Arial" w:hAnsi="Arial"/>
          <w:sz w:val="24"/>
          <w:szCs w:val="24"/>
        </w:rPr>
        <w:t xml:space="preserve">w tym </w:t>
      </w:r>
      <w:r w:rsidRPr="009473CE">
        <w:rPr>
          <w:rFonts w:ascii="Arial" w:hAnsi="Arial"/>
          <w:sz w:val="24"/>
          <w:szCs w:val="24"/>
        </w:rPr>
        <w:t>należy podatek VAT.</w:t>
      </w:r>
    </w:p>
    <w:p w14:paraId="50285794" w14:textId="77777777" w:rsidR="003A7142" w:rsidRDefault="003A7142" w:rsidP="003A7142">
      <w:pPr>
        <w:tabs>
          <w:tab w:val="left" w:pos="3450"/>
        </w:tabs>
        <w:spacing w:after="100" w:afterAutospacing="1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Szczegółową kalkulację przedstawia poniższa tabela: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2547"/>
        <w:gridCol w:w="2410"/>
        <w:gridCol w:w="1275"/>
        <w:gridCol w:w="1958"/>
        <w:gridCol w:w="1870"/>
      </w:tblGrid>
      <w:tr w:rsidR="003A7142" w:rsidRPr="00253C0B" w14:paraId="5A9E2D6D" w14:textId="77777777" w:rsidTr="00A9363E">
        <w:trPr>
          <w:tblHeader/>
        </w:trPr>
        <w:tc>
          <w:tcPr>
            <w:tcW w:w="2547" w:type="dxa"/>
            <w:vAlign w:val="center"/>
          </w:tcPr>
          <w:p w14:paraId="36B49B7D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410" w:type="dxa"/>
          </w:tcPr>
          <w:p w14:paraId="49BDD244" w14:textId="77777777" w:rsidR="003A7142" w:rsidRPr="00A94713" w:rsidRDefault="003A7142" w:rsidP="00A9363E">
            <w:pPr>
              <w:tabs>
                <w:tab w:val="left" w:pos="175"/>
                <w:tab w:val="left" w:pos="9072"/>
              </w:tabs>
              <w:snapToGrid w:val="0"/>
              <w:spacing w:after="0"/>
              <w:ind w:right="-255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Produkt oferowany</w:t>
            </w:r>
          </w:p>
          <w:p w14:paraId="12385BF7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nazwa</w:t>
            </w:r>
            <w:r w:rsidRPr="00A94713">
              <w:rPr>
                <w:rFonts w:ascii="Arial" w:hAnsi="Arial"/>
                <w:b/>
                <w:bCs/>
                <w:sz w:val="24"/>
                <w:szCs w:val="24"/>
              </w:rPr>
              <w:t>, producent, model)</w:t>
            </w:r>
          </w:p>
        </w:tc>
        <w:tc>
          <w:tcPr>
            <w:tcW w:w="1275" w:type="dxa"/>
            <w:vAlign w:val="center"/>
          </w:tcPr>
          <w:p w14:paraId="172CBD5E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Ilość (szt.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</w:rPr>
              <w:t>kpl</w:t>
            </w:r>
            <w:proofErr w:type="spellEnd"/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58" w:type="dxa"/>
            <w:vAlign w:val="center"/>
          </w:tcPr>
          <w:p w14:paraId="2A698030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Cena brutto jednostkowa</w:t>
            </w:r>
          </w:p>
        </w:tc>
        <w:tc>
          <w:tcPr>
            <w:tcW w:w="1870" w:type="dxa"/>
            <w:vAlign w:val="center"/>
          </w:tcPr>
          <w:p w14:paraId="2C677E64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Wartość brutto (PLN)</w:t>
            </w:r>
          </w:p>
          <w:p w14:paraId="19688AB6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[kol.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kol.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Pr="00253C0B"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 w:rsidR="003A7142" w:rsidRPr="00253C0B" w14:paraId="4707281F" w14:textId="77777777" w:rsidTr="00A9363E">
        <w:trPr>
          <w:tblHeader/>
        </w:trPr>
        <w:tc>
          <w:tcPr>
            <w:tcW w:w="2547" w:type="dxa"/>
          </w:tcPr>
          <w:p w14:paraId="0141891D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 w:rsidRPr="00253C0B">
              <w:rPr>
                <w:rFonts w:ascii="Arial" w:hAnsi="Arial"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A35E132" w14:textId="77777777" w:rsidR="003A7142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100D15D5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3</w:t>
            </w:r>
          </w:p>
        </w:tc>
        <w:tc>
          <w:tcPr>
            <w:tcW w:w="1958" w:type="dxa"/>
          </w:tcPr>
          <w:p w14:paraId="610B4313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14:paraId="081920AC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spacing w:after="0"/>
              <w:ind w:left="0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5</w:t>
            </w:r>
          </w:p>
        </w:tc>
      </w:tr>
      <w:tr w:rsidR="003A7142" w:rsidRPr="00253C0B" w14:paraId="389B58C2" w14:textId="77777777" w:rsidTr="00A9363E">
        <w:trPr>
          <w:trHeight w:val="844"/>
        </w:trPr>
        <w:tc>
          <w:tcPr>
            <w:tcW w:w="2547" w:type="dxa"/>
            <w:vAlign w:val="center"/>
          </w:tcPr>
          <w:p w14:paraId="789B0B98" w14:textId="4D1A61F9" w:rsidR="003A7142" w:rsidRPr="00253C0B" w:rsidRDefault="007F74A3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 w:rsidRPr="00CF03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Drukarka / Ploter drukujący do druku wielkoformatowego graficznego</w:t>
            </w:r>
          </w:p>
        </w:tc>
        <w:tc>
          <w:tcPr>
            <w:tcW w:w="2410" w:type="dxa"/>
          </w:tcPr>
          <w:p w14:paraId="6F18BA5B" w14:textId="77777777" w:rsidR="003A7142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B223E1" w14:textId="0F240DCD" w:rsidR="003A7142" w:rsidRPr="00253C0B" w:rsidRDefault="007F74A3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958" w:type="dxa"/>
            <w:vAlign w:val="center"/>
          </w:tcPr>
          <w:p w14:paraId="27173B18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4142BEB7" w14:textId="77777777" w:rsidR="003A7142" w:rsidRPr="00253C0B" w:rsidRDefault="003A7142" w:rsidP="00A9363E">
            <w:pPr>
              <w:pStyle w:val="Akapitzlist"/>
              <w:tabs>
                <w:tab w:val="left" w:pos="3450"/>
              </w:tabs>
              <w:ind w:left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6883C371" w14:textId="18C2CE7B" w:rsidR="003A7142" w:rsidRPr="003A7142" w:rsidRDefault="003A7142" w:rsidP="007F74A3">
      <w:pPr>
        <w:pStyle w:val="Akapitzlist"/>
        <w:numPr>
          <w:ilvl w:val="1"/>
          <w:numId w:val="69"/>
        </w:numPr>
        <w:spacing w:before="240"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3A7142">
        <w:rPr>
          <w:rFonts w:ascii="Arial" w:hAnsi="Arial"/>
          <w:sz w:val="24"/>
          <w:szCs w:val="24"/>
        </w:rPr>
        <w:t>Oferujemy przedmiot zamówienia opisany w specyfikacji technicznej stanowiącej załącznik nr 1 do oferty.</w:t>
      </w:r>
    </w:p>
    <w:p w14:paraId="21EDAB35" w14:textId="77777777" w:rsidR="003A7142" w:rsidRPr="00C75C14" w:rsidRDefault="003A7142" w:rsidP="003A7142">
      <w:pPr>
        <w:pStyle w:val="Akapitzlist"/>
        <w:numPr>
          <w:ilvl w:val="1"/>
          <w:numId w:val="69"/>
        </w:numPr>
        <w:spacing w:after="0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Zobowiązujemy się zrealizować zamówienie w terminie</w:t>
      </w:r>
      <w:r w:rsidRPr="00C75C14">
        <w:rPr>
          <w:rFonts w:ascii="Arial" w:hAnsi="Arial"/>
          <w:b/>
          <w:bCs/>
          <w:sz w:val="24"/>
          <w:szCs w:val="24"/>
        </w:rPr>
        <w:t>………… dni</w:t>
      </w:r>
      <w:r w:rsidRPr="00C75C14">
        <w:rPr>
          <w:rFonts w:ascii="Arial" w:hAnsi="Arial"/>
          <w:sz w:val="24"/>
          <w:szCs w:val="24"/>
        </w:rPr>
        <w:t xml:space="preserve"> licząc od dnia zawarcia umowy.</w:t>
      </w:r>
    </w:p>
    <w:p w14:paraId="35CDCBF9" w14:textId="25BEC39B" w:rsidR="003A7142" w:rsidRPr="003A7142" w:rsidRDefault="003A7142" w:rsidP="003A7142">
      <w:pPr>
        <w:pStyle w:val="Akapitzlist"/>
        <w:numPr>
          <w:ilvl w:val="1"/>
          <w:numId w:val="69"/>
        </w:numPr>
        <w:tabs>
          <w:tab w:val="left" w:pos="567"/>
        </w:tabs>
        <w:spacing w:after="0"/>
        <w:ind w:left="567" w:hanging="567"/>
        <w:rPr>
          <w:rFonts w:ascii="Arial" w:hAnsi="Arial"/>
          <w:i/>
          <w:iCs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 xml:space="preserve">Na zaoferowany przedmiot zamówienia udzielamy </w:t>
      </w:r>
      <w:r w:rsidRPr="00942BE6">
        <w:rPr>
          <w:rFonts w:ascii="Arial" w:hAnsi="Arial"/>
          <w:sz w:val="24"/>
          <w:szCs w:val="24"/>
        </w:rPr>
        <w:t>gwarancji</w:t>
      </w:r>
      <w:r>
        <w:rPr>
          <w:rFonts w:ascii="Arial" w:hAnsi="Arial"/>
          <w:sz w:val="24"/>
          <w:szCs w:val="24"/>
        </w:rPr>
        <w:t xml:space="preserve"> </w:t>
      </w:r>
      <w:r w:rsidRPr="00942BE6">
        <w:rPr>
          <w:rFonts w:ascii="Arial" w:hAnsi="Arial"/>
          <w:sz w:val="24"/>
          <w:szCs w:val="24"/>
        </w:rPr>
        <w:t>na okres</w:t>
      </w:r>
      <w:r>
        <w:rPr>
          <w:rFonts w:ascii="Arial" w:hAnsi="Arial"/>
          <w:sz w:val="24"/>
          <w:szCs w:val="24"/>
        </w:rPr>
        <w:t>y minimum określone</w:t>
      </w:r>
      <w:r w:rsidRPr="00BB1556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w </w:t>
      </w:r>
      <w:r w:rsidRPr="00BB1556">
        <w:rPr>
          <w:rFonts w:ascii="Arial" w:hAnsi="Arial"/>
          <w:sz w:val="24"/>
          <w:szCs w:val="24"/>
        </w:rPr>
        <w:t>Opis</w:t>
      </w:r>
      <w:r>
        <w:rPr>
          <w:rFonts w:ascii="Arial" w:hAnsi="Arial"/>
          <w:sz w:val="24"/>
          <w:szCs w:val="24"/>
        </w:rPr>
        <w:t>ie</w:t>
      </w:r>
      <w:r w:rsidRPr="00BB1556">
        <w:rPr>
          <w:rFonts w:ascii="Arial" w:hAnsi="Arial"/>
          <w:sz w:val="24"/>
          <w:szCs w:val="24"/>
        </w:rPr>
        <w:t xml:space="preserve"> przedmiotu zamówienia</w:t>
      </w:r>
      <w:r w:rsidRPr="00942BE6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liczonej </w:t>
      </w:r>
      <w:r w:rsidRPr="00942BE6">
        <w:rPr>
          <w:rFonts w:ascii="Arial" w:hAnsi="Arial"/>
          <w:sz w:val="24"/>
          <w:szCs w:val="24"/>
        </w:rPr>
        <w:t>od daty podpisania bezusterkowego protokołu odbioru</w:t>
      </w:r>
      <w:r>
        <w:rPr>
          <w:rFonts w:ascii="Arial" w:hAnsi="Arial"/>
          <w:sz w:val="24"/>
          <w:szCs w:val="24"/>
        </w:rPr>
        <w:t xml:space="preserve"> danego urządzenia</w:t>
      </w:r>
      <w:r w:rsidRPr="00942BE6"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</w:t>
      </w:r>
      <w:r w:rsidRPr="00942BE6">
        <w:rPr>
          <w:rFonts w:ascii="Arial" w:hAnsi="Arial"/>
          <w:sz w:val="24"/>
          <w:szCs w:val="24"/>
        </w:rPr>
        <w:t>Udziela</w:t>
      </w:r>
      <w:r>
        <w:rPr>
          <w:rFonts w:ascii="Arial" w:hAnsi="Arial"/>
          <w:sz w:val="24"/>
          <w:szCs w:val="24"/>
        </w:rPr>
        <w:t>my</w:t>
      </w:r>
      <w:r w:rsidRPr="00942BE6">
        <w:rPr>
          <w:rFonts w:ascii="Arial" w:hAnsi="Arial"/>
          <w:sz w:val="24"/>
          <w:szCs w:val="24"/>
        </w:rPr>
        <w:t xml:space="preserve"> także rękojmi</w:t>
      </w:r>
      <w:r>
        <w:rPr>
          <w:rFonts w:ascii="Arial" w:hAnsi="Arial"/>
          <w:sz w:val="24"/>
          <w:szCs w:val="24"/>
        </w:rPr>
        <w:t xml:space="preserve"> </w:t>
      </w:r>
      <w:r w:rsidRPr="00942BE6">
        <w:rPr>
          <w:rFonts w:ascii="Arial" w:hAnsi="Arial"/>
          <w:sz w:val="24"/>
          <w:szCs w:val="24"/>
        </w:rPr>
        <w:t xml:space="preserve">na okres </w:t>
      </w:r>
      <w:r w:rsidR="000D4B46">
        <w:rPr>
          <w:rFonts w:ascii="Arial" w:hAnsi="Arial"/>
          <w:sz w:val="24"/>
          <w:szCs w:val="24"/>
        </w:rPr>
        <w:t>24 miesięcy.</w:t>
      </w:r>
    </w:p>
    <w:p w14:paraId="52C77A0B" w14:textId="77777777" w:rsidR="003A7142" w:rsidRPr="00663340" w:rsidRDefault="003A7142" w:rsidP="00663340">
      <w:pPr>
        <w:tabs>
          <w:tab w:val="left" w:pos="993"/>
        </w:tabs>
        <w:spacing w:after="0"/>
        <w:rPr>
          <w:rFonts w:ascii="Arial" w:hAnsi="Arial"/>
          <w:i/>
          <w:iCs/>
          <w:sz w:val="24"/>
          <w:szCs w:val="24"/>
        </w:rPr>
      </w:pPr>
    </w:p>
    <w:p w14:paraId="5E868E37" w14:textId="392D31F5" w:rsidR="00812D20" w:rsidRPr="007F74A3" w:rsidRDefault="00812D20" w:rsidP="007F74A3">
      <w:pPr>
        <w:pStyle w:val="Akapitzlist"/>
        <w:numPr>
          <w:ilvl w:val="0"/>
          <w:numId w:val="69"/>
        </w:numPr>
        <w:tabs>
          <w:tab w:val="left" w:pos="993"/>
        </w:tabs>
        <w:spacing w:after="0"/>
        <w:rPr>
          <w:rFonts w:ascii="Arial" w:hAnsi="Arial"/>
          <w:i/>
          <w:iCs/>
          <w:sz w:val="24"/>
          <w:szCs w:val="24"/>
        </w:rPr>
      </w:pPr>
      <w:r w:rsidRPr="007F74A3">
        <w:rPr>
          <w:rFonts w:ascii="Arial" w:eastAsia="Times New Roman" w:hAnsi="Arial"/>
          <w:bCs/>
          <w:sz w:val="24"/>
          <w:szCs w:val="24"/>
          <w:lang w:eastAsia="x-none"/>
        </w:rPr>
        <w:t>Zgłoszenie awarii lub wady będzie przyjmowane na numer telefonu/e-maila…………………………………</w:t>
      </w:r>
    </w:p>
    <w:p w14:paraId="6B0AB5E9" w14:textId="77777777" w:rsidR="00812D20" w:rsidRPr="00B52C77" w:rsidRDefault="00812D20" w:rsidP="007F74A3">
      <w:pPr>
        <w:pStyle w:val="Akapitzlist"/>
        <w:numPr>
          <w:ilvl w:val="0"/>
          <w:numId w:val="69"/>
        </w:numPr>
        <w:tabs>
          <w:tab w:val="left" w:pos="993"/>
        </w:tabs>
        <w:spacing w:after="0"/>
        <w:rPr>
          <w:rFonts w:ascii="Arial" w:hAnsi="Arial"/>
          <w:i/>
          <w:iCs/>
          <w:sz w:val="24"/>
          <w:szCs w:val="24"/>
        </w:rPr>
      </w:pPr>
      <w:r w:rsidRPr="00B52C77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W łącznej cenie brutto, o której mowa w pkt 2 uwzględniliśmy wszelkie niezbędne prace konieczne do wykonania zamówienia zgodnie z treścią SWZ i załączników do niej. </w:t>
      </w:r>
    </w:p>
    <w:p w14:paraId="14F194FF" w14:textId="77777777" w:rsidR="00812D20" w:rsidRPr="00B52C77" w:rsidRDefault="00812D20" w:rsidP="007F74A3">
      <w:pPr>
        <w:pStyle w:val="Akapitzlist"/>
        <w:numPr>
          <w:ilvl w:val="0"/>
          <w:numId w:val="69"/>
        </w:numPr>
        <w:tabs>
          <w:tab w:val="left" w:pos="993"/>
        </w:tabs>
        <w:spacing w:after="0"/>
        <w:rPr>
          <w:rFonts w:ascii="Arial" w:hAnsi="Arial"/>
          <w:i/>
          <w:iCs/>
          <w:sz w:val="24"/>
          <w:szCs w:val="24"/>
        </w:rPr>
      </w:pPr>
      <w:r w:rsidRPr="00B52C77">
        <w:rPr>
          <w:rFonts w:ascii="Arial" w:hAnsi="Arial"/>
          <w:sz w:val="24"/>
          <w:szCs w:val="24"/>
        </w:rPr>
        <w:t xml:space="preserve">Oświadczamy, że uważamy się za związanych niniejszą ofertą zgodnie z terminem zawartym w Specyfikacji Warunków Zamówienia. </w:t>
      </w:r>
    </w:p>
    <w:p w14:paraId="12EDBD1A" w14:textId="77777777" w:rsidR="00812D20" w:rsidRPr="00B52C77" w:rsidRDefault="00812D20" w:rsidP="007F74A3">
      <w:pPr>
        <w:pStyle w:val="Akapitzlist"/>
        <w:numPr>
          <w:ilvl w:val="0"/>
          <w:numId w:val="69"/>
        </w:numPr>
        <w:tabs>
          <w:tab w:val="left" w:pos="993"/>
        </w:tabs>
        <w:spacing w:after="0"/>
        <w:rPr>
          <w:rFonts w:ascii="Arial" w:hAnsi="Arial"/>
          <w:i/>
          <w:iCs/>
          <w:sz w:val="24"/>
          <w:szCs w:val="24"/>
        </w:rPr>
      </w:pPr>
      <w:r w:rsidRPr="00B52C77">
        <w:rPr>
          <w:rFonts w:ascii="Arial" w:hAnsi="Arial"/>
          <w:sz w:val="24"/>
          <w:szCs w:val="24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457C4658" w14:textId="77777777" w:rsidR="00812D20" w:rsidRPr="00B52C77" w:rsidRDefault="00812D20" w:rsidP="007F74A3">
      <w:pPr>
        <w:pStyle w:val="Akapitzlist"/>
        <w:numPr>
          <w:ilvl w:val="0"/>
          <w:numId w:val="69"/>
        </w:numPr>
        <w:tabs>
          <w:tab w:val="left" w:pos="993"/>
        </w:tabs>
        <w:spacing w:after="0"/>
        <w:rPr>
          <w:rFonts w:ascii="Arial" w:hAnsi="Arial"/>
          <w:i/>
          <w:iCs/>
          <w:sz w:val="24"/>
          <w:szCs w:val="24"/>
        </w:rPr>
      </w:pPr>
      <w:r w:rsidRPr="00B52C77">
        <w:rPr>
          <w:rFonts w:ascii="Arial" w:eastAsia="Times New Roman" w:hAnsi="Arial"/>
          <w:sz w:val="24"/>
          <w:szCs w:val="24"/>
          <w:lang w:val="x-none" w:eastAsia="x-none"/>
        </w:rPr>
        <w:t>Przedmiot zamówienia zamierzamy wykonać</w:t>
      </w:r>
      <w:r w:rsidRPr="00B52C77">
        <w:rPr>
          <w:rFonts w:ascii="Arial" w:eastAsia="Times New Roman" w:hAnsi="Arial"/>
          <w:sz w:val="24"/>
          <w:szCs w:val="24"/>
          <w:lang w:eastAsia="x-none"/>
        </w:rPr>
        <w:t>:</w:t>
      </w:r>
    </w:p>
    <w:p w14:paraId="4BA364C7" w14:textId="77777777" w:rsidR="00812D20" w:rsidRPr="009473CE" w:rsidRDefault="00812D20" w:rsidP="00812D20">
      <w:pPr>
        <w:pStyle w:val="Akapitzlist"/>
        <w:numPr>
          <w:ilvl w:val="0"/>
          <w:numId w:val="61"/>
        </w:numPr>
        <w:tabs>
          <w:tab w:val="left" w:pos="4320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sami bez udziału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ykonawców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 </w:t>
      </w:r>
    </w:p>
    <w:p w14:paraId="565DF2B8" w14:textId="77777777" w:rsidR="00812D20" w:rsidRPr="009473CE" w:rsidRDefault="00812D20" w:rsidP="00812D20">
      <w:pPr>
        <w:pStyle w:val="Akapitzlist"/>
        <w:numPr>
          <w:ilvl w:val="0"/>
          <w:numId w:val="61"/>
        </w:numPr>
        <w:tabs>
          <w:tab w:val="left" w:pos="4320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z udziałem 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ykonawców</w:t>
      </w:r>
      <w:bookmarkStart w:id="4" w:name="_Ref176955287"/>
      <w:proofErr w:type="spellEnd"/>
      <w:r>
        <w:rPr>
          <w:rStyle w:val="Odwoanieprzypisudolnego"/>
          <w:rFonts w:ascii="Arial" w:eastAsia="Times New Roman" w:hAnsi="Arial"/>
          <w:sz w:val="24"/>
          <w:szCs w:val="24"/>
          <w:lang w:val="x-none" w:eastAsia="x-none"/>
        </w:rPr>
        <w:footnoteReference w:id="1"/>
      </w:r>
      <w:bookmarkEnd w:id="4"/>
    </w:p>
    <w:p w14:paraId="6D35612C" w14:textId="77777777" w:rsidR="00812D20" w:rsidRPr="009473CE" w:rsidRDefault="00812D20" w:rsidP="00812D20">
      <w:pPr>
        <w:tabs>
          <w:tab w:val="left" w:pos="6825"/>
        </w:tabs>
        <w:rPr>
          <w:rFonts w:ascii="Arial" w:eastAsia="Times New Roman" w:hAnsi="Arial"/>
          <w:sz w:val="24"/>
          <w:szCs w:val="24"/>
          <w:lang w:val="x-none"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33DDB724" w14:textId="77777777" w:rsidR="00812D20" w:rsidRPr="009473CE" w:rsidRDefault="00812D20" w:rsidP="00812D20">
      <w:pPr>
        <w:pStyle w:val="Akapitzlist"/>
        <w:numPr>
          <w:ilvl w:val="0"/>
          <w:numId w:val="62"/>
        </w:numPr>
        <w:spacing w:after="0"/>
        <w:rPr>
          <w:rFonts w:ascii="Arial" w:eastAsia="Times New Roman" w:hAnsi="Arial"/>
          <w:sz w:val="24"/>
          <w:szCs w:val="24"/>
          <w:lang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………………………………………, nazwa firmy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ykonawcy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5BC7B81E" w14:textId="77777777" w:rsidR="00812D20" w:rsidRPr="009473CE" w:rsidRDefault="00812D20" w:rsidP="00812D20">
      <w:pPr>
        <w:pStyle w:val="Akapitzlist"/>
        <w:numPr>
          <w:ilvl w:val="0"/>
          <w:numId w:val="62"/>
        </w:numPr>
        <w:tabs>
          <w:tab w:val="left" w:pos="6825"/>
        </w:tabs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………………………………………, nazwa firmy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ykonawcy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17EF4126" w14:textId="0BC48DE7" w:rsidR="00812D20" w:rsidRPr="00B52C77" w:rsidRDefault="00812D20" w:rsidP="007F74A3">
      <w:pPr>
        <w:pStyle w:val="Akapitzlist"/>
        <w:numPr>
          <w:ilvl w:val="0"/>
          <w:numId w:val="69"/>
        </w:numPr>
        <w:spacing w:after="80"/>
        <w:rPr>
          <w:rFonts w:ascii="Arial" w:eastAsia="Times New Roman" w:hAnsi="Arial"/>
          <w:sz w:val="24"/>
          <w:szCs w:val="24"/>
          <w:lang w:val="x-none" w:eastAsia="x-none"/>
        </w:rPr>
      </w:pPr>
      <w:r w:rsidRPr="00B52C77">
        <w:rPr>
          <w:rFonts w:ascii="Arial" w:eastAsia="Times New Roman" w:hAnsi="Arial"/>
          <w:sz w:val="24"/>
          <w:szCs w:val="24"/>
          <w:lang w:val="x-none" w:eastAsia="x-none"/>
        </w:rPr>
        <w:t>Oferowan</w:t>
      </w:r>
      <w:r w:rsidRPr="00B52C77">
        <w:rPr>
          <w:rFonts w:ascii="Arial" w:eastAsia="Times New Roman" w:hAnsi="Arial"/>
          <w:sz w:val="24"/>
          <w:szCs w:val="24"/>
          <w:lang w:eastAsia="x-none"/>
        </w:rPr>
        <w:t xml:space="preserve">y </w:t>
      </w:r>
      <w:r w:rsidRPr="00B52C77">
        <w:rPr>
          <w:rFonts w:ascii="Arial" w:eastAsia="Times New Roman" w:hAnsi="Arial"/>
          <w:sz w:val="24"/>
          <w:szCs w:val="24"/>
          <w:lang w:val="x-none" w:eastAsia="x-none"/>
        </w:rPr>
        <w:t xml:space="preserve">przez nas </w:t>
      </w:r>
      <w:r w:rsidRPr="00B52C77">
        <w:rPr>
          <w:rFonts w:ascii="Arial" w:eastAsia="Times New Roman" w:hAnsi="Arial"/>
          <w:sz w:val="24"/>
          <w:szCs w:val="24"/>
          <w:lang w:eastAsia="x-none"/>
        </w:rPr>
        <w:t xml:space="preserve">sprzęt jest </w:t>
      </w:r>
      <w:r w:rsidRPr="00B52C77">
        <w:rPr>
          <w:rFonts w:ascii="Arial" w:eastAsia="Times New Roman" w:hAnsi="Arial"/>
          <w:sz w:val="24"/>
          <w:szCs w:val="24"/>
          <w:lang w:val="x-none" w:eastAsia="x-none"/>
        </w:rPr>
        <w:t>fabrycznie now</w:t>
      </w:r>
      <w:r w:rsidRPr="00B52C77">
        <w:rPr>
          <w:rFonts w:ascii="Arial" w:eastAsia="Times New Roman" w:hAnsi="Arial"/>
          <w:sz w:val="24"/>
          <w:szCs w:val="24"/>
          <w:lang w:eastAsia="x-none"/>
        </w:rPr>
        <w:t>y</w:t>
      </w:r>
      <w:r w:rsidRPr="00B52C77">
        <w:rPr>
          <w:rFonts w:ascii="Arial" w:eastAsia="Times New Roman" w:hAnsi="Arial"/>
          <w:sz w:val="24"/>
          <w:szCs w:val="24"/>
          <w:lang w:val="x-none" w:eastAsia="x-none"/>
        </w:rPr>
        <w:t>, posiada wszelkie wymagane  przepisami  prawa: świadectwa, certyfikaty, atesty, deklaracje zgodności itp.</w:t>
      </w:r>
      <w:r w:rsidR="00F2483C">
        <w:rPr>
          <w:rFonts w:ascii="Arial" w:eastAsia="Times New Roman" w:hAnsi="Arial"/>
          <w:sz w:val="24"/>
          <w:szCs w:val="24"/>
          <w:lang w:val="x-none" w:eastAsia="x-none"/>
        </w:rPr>
        <w:t xml:space="preserve"> (w tym wymienione w Opisie przedmiotu zamówienia).</w:t>
      </w:r>
      <w:r w:rsidRPr="00B52C77">
        <w:rPr>
          <w:rFonts w:ascii="Arial" w:eastAsia="Times New Roman" w:hAnsi="Arial"/>
          <w:sz w:val="24"/>
          <w:szCs w:val="24"/>
          <w:lang w:eastAsia="x-none"/>
        </w:rPr>
        <w:t xml:space="preserve"> Z</w:t>
      </w:r>
      <w:r w:rsidRPr="00B52C77">
        <w:rPr>
          <w:rFonts w:ascii="Arial" w:eastAsia="Times New Roman" w:hAnsi="Arial"/>
          <w:sz w:val="24"/>
          <w:szCs w:val="24"/>
          <w:lang w:val="x-none" w:eastAsia="x-none"/>
        </w:rPr>
        <w:t>obowiązujemy się, do dostarczenia Zamawiającemu przy realizacji przedmiotu zamówienia</w:t>
      </w:r>
      <w:r w:rsidRPr="00B52C77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B52C77">
        <w:rPr>
          <w:rFonts w:ascii="Arial" w:eastAsia="Times New Roman" w:hAnsi="Arial"/>
          <w:sz w:val="24"/>
          <w:szCs w:val="24"/>
          <w:lang w:val="x-none" w:eastAsia="x-none"/>
        </w:rPr>
        <w:t>wszystkich</w:t>
      </w:r>
      <w:r w:rsidRPr="00B52C77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B52C77">
        <w:rPr>
          <w:rFonts w:ascii="Arial" w:eastAsia="Times New Roman" w:hAnsi="Arial"/>
          <w:sz w:val="24"/>
          <w:szCs w:val="24"/>
          <w:lang w:val="x-none" w:eastAsia="x-none"/>
        </w:rPr>
        <w:t>dokumentów potwierdzających spełnienie powyższych wymogów.</w:t>
      </w:r>
    </w:p>
    <w:p w14:paraId="50A31802" w14:textId="77777777" w:rsidR="00812D20" w:rsidRPr="009473CE" w:rsidRDefault="00812D20" w:rsidP="007F74A3">
      <w:pPr>
        <w:pStyle w:val="Akapitzlist"/>
        <w:numPr>
          <w:ilvl w:val="0"/>
          <w:numId w:val="69"/>
        </w:numPr>
        <w:tabs>
          <w:tab w:val="left" w:pos="4320"/>
        </w:tabs>
        <w:spacing w:after="8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Oświadczamy, że zawarty w Specyfikacji Warunków Zamówienia wzór umowy został przez nas zaakceptowany i zobowiązujemy się w przypadku wyboru naszej oferty, do zawarcia umowy na wymienionych w nim warunkach w miejscu  i terminie wyznaczonym przez Zamawiającego.</w:t>
      </w:r>
    </w:p>
    <w:p w14:paraId="1BDCF053" w14:textId="77777777" w:rsidR="00812D20" w:rsidRPr="009473CE" w:rsidRDefault="00812D20" w:rsidP="007F74A3">
      <w:pPr>
        <w:pStyle w:val="Akapitzlist"/>
        <w:numPr>
          <w:ilvl w:val="0"/>
          <w:numId w:val="69"/>
        </w:numPr>
        <w:tabs>
          <w:tab w:val="left" w:pos="4320"/>
        </w:tabs>
        <w:spacing w:after="8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Termin płatności – 30 dni od daty otrzymania przez Zamawiającego prawidłowo wystawionej faktury wraz z końcowym protokołem odbioru.</w:t>
      </w:r>
    </w:p>
    <w:p w14:paraId="05FC73B4" w14:textId="77777777" w:rsidR="00812D20" w:rsidRPr="009473CE" w:rsidRDefault="00812D20" w:rsidP="007F74A3">
      <w:pPr>
        <w:pStyle w:val="Akapitzlist"/>
        <w:numPr>
          <w:ilvl w:val="0"/>
          <w:numId w:val="69"/>
        </w:numPr>
        <w:spacing w:after="0"/>
        <w:ind w:left="357" w:hanging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14:paraId="40EF61CF" w14:textId="77777777" w:rsidR="00812D20" w:rsidRPr="009473CE" w:rsidRDefault="00812D20" w:rsidP="00812D20">
      <w:pPr>
        <w:ind w:left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>……………………………………</w:t>
      </w:r>
      <w:r w:rsidRPr="009473CE">
        <w:rPr>
          <w:rFonts w:ascii="Arial" w:hAnsi="Arial"/>
          <w:sz w:val="24"/>
          <w:szCs w:val="24"/>
        </w:rPr>
        <w:t>…</w:t>
      </w:r>
      <w:r w:rsidRPr="009473CE">
        <w:rPr>
          <w:rFonts w:ascii="Arial" w:hAnsi="Arial"/>
          <w:sz w:val="24"/>
          <w:szCs w:val="24"/>
          <w:lang w:val="x-none"/>
        </w:rPr>
        <w:t xml:space="preserve">tel. </w:t>
      </w:r>
      <w:r>
        <w:rPr>
          <w:rFonts w:ascii="Arial" w:hAnsi="Arial"/>
          <w:sz w:val="24"/>
          <w:szCs w:val="24"/>
          <w:lang w:val="x-none"/>
        </w:rPr>
        <w:t>k</w:t>
      </w:r>
      <w:r w:rsidRPr="009473CE">
        <w:rPr>
          <w:rFonts w:ascii="Arial" w:hAnsi="Arial"/>
          <w:sz w:val="24"/>
          <w:szCs w:val="24"/>
          <w:lang w:val="x-none"/>
        </w:rPr>
        <w:t xml:space="preserve">ontaktowy, </w:t>
      </w:r>
      <w:r w:rsidRPr="009473CE">
        <w:rPr>
          <w:rFonts w:ascii="Arial" w:hAnsi="Arial"/>
          <w:sz w:val="24"/>
          <w:szCs w:val="24"/>
        </w:rPr>
        <w:t xml:space="preserve">mail: </w:t>
      </w:r>
      <w:r w:rsidRPr="009473CE">
        <w:rPr>
          <w:rFonts w:ascii="Arial" w:hAnsi="Arial"/>
          <w:sz w:val="24"/>
          <w:szCs w:val="24"/>
          <w:lang w:val="x-none"/>
        </w:rPr>
        <w:t xml:space="preserve"> …………………………………</w:t>
      </w:r>
    </w:p>
    <w:p w14:paraId="3A881C7D" w14:textId="77777777" w:rsidR="00812D20" w:rsidRDefault="00812D20" w:rsidP="007F74A3">
      <w:pPr>
        <w:pStyle w:val="Akapitzlist"/>
        <w:numPr>
          <w:ilvl w:val="0"/>
          <w:numId w:val="69"/>
        </w:numPr>
        <w:spacing w:after="0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  <w:lang w:val="x-none"/>
        </w:rPr>
        <w:t>Osobami do kontaktów z Zamawiającym odpowiedzialnymi za wykonanie przedmiotu umowy są</w:t>
      </w:r>
      <w:r w:rsidRPr="009473CE">
        <w:rPr>
          <w:rFonts w:ascii="Arial" w:hAnsi="Arial"/>
          <w:sz w:val="24"/>
          <w:szCs w:val="24"/>
        </w:rPr>
        <w:t xml:space="preserve">: </w:t>
      </w:r>
      <w:r w:rsidRPr="009473CE">
        <w:rPr>
          <w:rFonts w:ascii="Arial" w:hAnsi="Arial"/>
          <w:sz w:val="24"/>
          <w:szCs w:val="24"/>
          <w:lang w:val="x-none"/>
        </w:rPr>
        <w:t>…………</w:t>
      </w:r>
      <w:r w:rsidRPr="009473CE">
        <w:rPr>
          <w:rFonts w:ascii="Arial" w:hAnsi="Arial"/>
          <w:sz w:val="24"/>
          <w:szCs w:val="24"/>
        </w:rPr>
        <w:t>…</w:t>
      </w:r>
      <w:r>
        <w:rPr>
          <w:rFonts w:ascii="Arial" w:hAnsi="Arial"/>
          <w:sz w:val="24"/>
          <w:szCs w:val="24"/>
        </w:rPr>
        <w:t>…………………….</w:t>
      </w:r>
      <w:r w:rsidRPr="009473CE">
        <w:rPr>
          <w:rFonts w:ascii="Arial" w:hAnsi="Arial"/>
          <w:sz w:val="24"/>
          <w:szCs w:val="24"/>
        </w:rPr>
        <w:t xml:space="preserve">……. </w:t>
      </w:r>
      <w:r>
        <w:rPr>
          <w:rFonts w:ascii="Arial" w:hAnsi="Arial"/>
          <w:sz w:val="24"/>
          <w:szCs w:val="24"/>
        </w:rPr>
        <w:t>t</w:t>
      </w:r>
      <w:r w:rsidRPr="009473CE">
        <w:rPr>
          <w:rFonts w:ascii="Arial" w:hAnsi="Arial"/>
          <w:sz w:val="24"/>
          <w:szCs w:val="24"/>
        </w:rPr>
        <w:t>el. ……………., e</w:t>
      </w:r>
      <w:r>
        <w:rPr>
          <w:rFonts w:ascii="Arial" w:hAnsi="Arial"/>
          <w:sz w:val="24"/>
          <w:szCs w:val="24"/>
        </w:rPr>
        <w:t>-</w:t>
      </w:r>
      <w:r w:rsidRPr="009473CE">
        <w:rPr>
          <w:rFonts w:ascii="Arial" w:hAnsi="Arial"/>
          <w:sz w:val="24"/>
          <w:szCs w:val="24"/>
        </w:rPr>
        <w:t>ma</w:t>
      </w:r>
      <w:r>
        <w:rPr>
          <w:rFonts w:ascii="Arial" w:hAnsi="Arial"/>
          <w:sz w:val="24"/>
          <w:szCs w:val="24"/>
        </w:rPr>
        <w:t>i</w:t>
      </w:r>
      <w:r w:rsidRPr="009473CE">
        <w:rPr>
          <w:rFonts w:ascii="Arial" w:hAnsi="Arial"/>
          <w:sz w:val="24"/>
          <w:szCs w:val="24"/>
        </w:rPr>
        <w:t>l:………………..</w:t>
      </w:r>
    </w:p>
    <w:p w14:paraId="12B9BC88" w14:textId="77777777" w:rsidR="00812D20" w:rsidRPr="008A6B0F" w:rsidRDefault="00812D20" w:rsidP="007F74A3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/>
        <w:contextualSpacing w:val="0"/>
        <w:rPr>
          <w:rFonts w:ascii="Arial" w:eastAsia="Times New Roman" w:hAnsi="Arial"/>
          <w:sz w:val="24"/>
          <w:szCs w:val="24"/>
        </w:rPr>
      </w:pPr>
      <w:r w:rsidRPr="00731D1E">
        <w:rPr>
          <w:rFonts w:ascii="Arial" w:hAnsi="Arial"/>
          <w:sz w:val="24"/>
          <w:szCs w:val="24"/>
        </w:rPr>
        <w:t xml:space="preserve"> Informujemy, że dokumenty na potwierdzenie braku podstaw dotyczących wykluczenia na podstawie art. 109 ust. 1 pkt 4 ustawy, znajdują się w formie elektronicznej pod </w:t>
      </w:r>
      <w:r w:rsidRPr="00731D1E">
        <w:rPr>
          <w:rFonts w:ascii="Arial" w:hAnsi="Arial"/>
          <w:sz w:val="24"/>
          <w:szCs w:val="24"/>
        </w:rPr>
        <w:lastRenderedPageBreak/>
        <w:t>następującymi adresami internetowymi ogólnodostępnych i bezpłatnych baz danych (należy zaznaczyć odpowiedni kwadrat)</w:t>
      </w:r>
    </w:p>
    <w:p w14:paraId="7A826E11" w14:textId="77777777" w:rsidR="00812D20" w:rsidRPr="00731D1E" w:rsidRDefault="00812D20" w:rsidP="00812D20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/>
        <w:ind w:left="709" w:hanging="425"/>
        <w:contextualSpacing w:val="0"/>
        <w:rPr>
          <w:rFonts w:ascii="Arial" w:eastAsia="Times New Roman" w:hAnsi="Arial"/>
          <w:sz w:val="24"/>
          <w:szCs w:val="24"/>
        </w:rPr>
      </w:pPr>
      <w:hyperlink r:id="rId8" w:history="1">
        <w:r w:rsidRPr="00A8583A">
          <w:rPr>
            <w:rStyle w:val="Hipercze"/>
            <w:rFonts w:ascii="Arial" w:hAnsi="Arial"/>
            <w:sz w:val="24"/>
            <w:szCs w:val="24"/>
          </w:rPr>
          <w:t>https://prod</w:t>
        </w:r>
        <w:r w:rsidRPr="00A8583A">
          <w:rPr>
            <w:rStyle w:val="Hipercze"/>
            <w:rFonts w:ascii="Arial" w:eastAsia="Times New Roman" w:hAnsi="Arial"/>
            <w:sz w:val="24"/>
            <w:szCs w:val="24"/>
          </w:rPr>
          <w:t>.ceidg.gov.pl</w:t>
        </w:r>
      </w:hyperlink>
      <w:r>
        <w:rPr>
          <w:rFonts w:ascii="Arial" w:eastAsia="Times New Roman" w:hAnsi="Arial"/>
          <w:sz w:val="24"/>
          <w:szCs w:val="24"/>
        </w:rPr>
        <w:t xml:space="preserve"> </w:t>
      </w:r>
    </w:p>
    <w:p w14:paraId="78C57902" w14:textId="77777777" w:rsidR="00812D20" w:rsidRPr="003D79A8" w:rsidRDefault="00812D20" w:rsidP="00812D20">
      <w:pPr>
        <w:numPr>
          <w:ilvl w:val="0"/>
          <w:numId w:val="57"/>
        </w:numPr>
        <w:autoSpaceDE w:val="0"/>
        <w:autoSpaceDN w:val="0"/>
        <w:adjustRightInd w:val="0"/>
        <w:spacing w:after="0"/>
        <w:ind w:left="709" w:hanging="425"/>
        <w:rPr>
          <w:rFonts w:ascii="Arial" w:eastAsia="Times New Roman" w:hAnsi="Arial"/>
          <w:sz w:val="24"/>
          <w:szCs w:val="24"/>
        </w:rPr>
      </w:pPr>
      <w:hyperlink r:id="rId9" w:history="1">
        <w:r w:rsidRPr="003D79A8">
          <w:rPr>
            <w:rFonts w:ascii="Arial" w:eastAsia="Times New Roman" w:hAnsi="Arial"/>
            <w:sz w:val="24"/>
            <w:szCs w:val="24"/>
          </w:rPr>
          <w:t>https://ems.ms.gov.pl</w:t>
        </w:r>
      </w:hyperlink>
    </w:p>
    <w:p w14:paraId="4AC0453A" w14:textId="77777777" w:rsidR="00812D20" w:rsidRPr="003D79A8" w:rsidRDefault="00812D20" w:rsidP="00812D20">
      <w:pPr>
        <w:numPr>
          <w:ilvl w:val="0"/>
          <w:numId w:val="57"/>
        </w:numPr>
        <w:autoSpaceDE w:val="0"/>
        <w:autoSpaceDN w:val="0"/>
        <w:adjustRightInd w:val="0"/>
        <w:spacing w:after="0"/>
        <w:ind w:left="709" w:hanging="425"/>
        <w:rPr>
          <w:rFonts w:ascii="Arial" w:eastAsia="Times New Roman" w:hAnsi="Arial"/>
          <w:sz w:val="24"/>
          <w:szCs w:val="24"/>
        </w:rPr>
      </w:pPr>
      <w:r w:rsidRPr="003D79A8">
        <w:rPr>
          <w:rFonts w:ascii="Arial" w:eastAsia="Times New Roman" w:hAnsi="Arial"/>
          <w:sz w:val="24"/>
          <w:szCs w:val="24"/>
        </w:rPr>
        <w:t>Inne (podać ścieżkę dostępu)……………………</w:t>
      </w:r>
    </w:p>
    <w:p w14:paraId="4D2C9384" w14:textId="77777777" w:rsidR="00812D20" w:rsidRPr="009473CE" w:rsidRDefault="00812D20" w:rsidP="007F74A3">
      <w:pPr>
        <w:pStyle w:val="Akapitzlist"/>
        <w:numPr>
          <w:ilvl w:val="0"/>
          <w:numId w:val="69"/>
        </w:numPr>
        <w:snapToGrid w:val="0"/>
        <w:spacing w:after="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krzyżykiem odpowiedni kwadrat:</w:t>
      </w:r>
    </w:p>
    <w:p w14:paraId="422419CD" w14:textId="77777777" w:rsidR="00812D20" w:rsidRPr="009473CE" w:rsidRDefault="00812D20" w:rsidP="00812D20">
      <w:pPr>
        <w:pStyle w:val="Akapitzlist"/>
        <w:numPr>
          <w:ilvl w:val="0"/>
          <w:numId w:val="60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Mikroprzedsiębiorstwo</w:t>
      </w:r>
    </w:p>
    <w:p w14:paraId="7DFEA80F" w14:textId="77777777" w:rsidR="00812D20" w:rsidRPr="009473CE" w:rsidRDefault="00812D20" w:rsidP="00812D20">
      <w:pPr>
        <w:pStyle w:val="Akapitzlist"/>
        <w:numPr>
          <w:ilvl w:val="0"/>
          <w:numId w:val="60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Małe przedsiębiorstwo</w:t>
      </w:r>
    </w:p>
    <w:p w14:paraId="2D823871" w14:textId="77777777" w:rsidR="00812D20" w:rsidRPr="00214D3D" w:rsidRDefault="00812D20" w:rsidP="00812D20">
      <w:pPr>
        <w:pStyle w:val="Akapitzlist"/>
        <w:numPr>
          <w:ilvl w:val="0"/>
          <w:numId w:val="60"/>
        </w:numPr>
        <w:snapToGrid w:val="0"/>
        <w:spacing w:after="60"/>
        <w:ind w:left="851" w:hanging="425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Średnie przedsiębiorstwo</w:t>
      </w:r>
    </w:p>
    <w:p w14:paraId="77BC1D97" w14:textId="77777777" w:rsidR="00812D20" w:rsidRPr="00B73B3C" w:rsidRDefault="00812D20" w:rsidP="007F74A3">
      <w:pPr>
        <w:pStyle w:val="Tekstpodstawowy"/>
        <w:numPr>
          <w:ilvl w:val="0"/>
          <w:numId w:val="69"/>
        </w:numPr>
        <w:tabs>
          <w:tab w:val="left" w:pos="284"/>
        </w:tabs>
        <w:suppressAutoHyphens/>
        <w:autoSpaceDN w:val="0"/>
        <w:spacing w:after="0"/>
        <w:rPr>
          <w:rFonts w:ascii="Arial" w:hAnsi="Arial" w:cs="Arial"/>
          <w:sz w:val="24"/>
          <w:szCs w:val="24"/>
        </w:rPr>
      </w:pPr>
      <w:r w:rsidRPr="00B73B3C">
        <w:rPr>
          <w:rFonts w:ascii="Arial" w:hAnsi="Arial" w:cs="Arial"/>
          <w:sz w:val="24"/>
          <w:szCs w:val="24"/>
        </w:rPr>
        <w:t xml:space="preserve">Zgodnie z art. 225 ust. 2 ustawy </w:t>
      </w:r>
      <w:proofErr w:type="spellStart"/>
      <w:r w:rsidRPr="00B73B3C">
        <w:rPr>
          <w:rFonts w:ascii="Arial" w:hAnsi="Arial" w:cs="Arial"/>
          <w:sz w:val="24"/>
          <w:szCs w:val="24"/>
        </w:rPr>
        <w:t>pzp</w:t>
      </w:r>
      <w:proofErr w:type="spellEnd"/>
      <w:r w:rsidRPr="00B73B3C">
        <w:rPr>
          <w:rFonts w:ascii="Arial" w:hAnsi="Arial" w:cs="Arial"/>
          <w:sz w:val="24"/>
          <w:szCs w:val="24"/>
        </w:rPr>
        <w:t xml:space="preserve"> informuję/informujemy, że wybór oferty: </w:t>
      </w:r>
    </w:p>
    <w:p w14:paraId="06C82232" w14:textId="77777777" w:rsidR="00812D20" w:rsidRPr="00F2483C" w:rsidRDefault="00812D20" w:rsidP="00812D20">
      <w:pPr>
        <w:pStyle w:val="Tekstpodstawowywcity"/>
        <w:numPr>
          <w:ilvl w:val="0"/>
          <w:numId w:val="58"/>
        </w:numPr>
        <w:suppressAutoHyphens/>
        <w:autoSpaceDN w:val="0"/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nie będzie prowadził do powstania u Zamawiającego obowiązku podatkowego zgodnie z przepisami o podatku od towarów i usług</w:t>
      </w:r>
      <w:r w:rsidRPr="00F2483C">
        <w:rPr>
          <w:rFonts w:ascii="Arial" w:hAnsi="Arial" w:cs="Arial"/>
          <w:sz w:val="24"/>
          <w:szCs w:val="24"/>
        </w:rPr>
        <w:fldChar w:fldCharType="begin"/>
      </w:r>
      <w:r w:rsidRPr="00F2483C">
        <w:rPr>
          <w:rFonts w:ascii="Arial" w:hAnsi="Arial" w:cs="Arial"/>
          <w:sz w:val="24"/>
          <w:szCs w:val="24"/>
        </w:rPr>
        <w:instrText xml:space="preserve"> NOTEREF _Ref176955287 \f \h  \* MERGEFORMAT </w:instrText>
      </w:r>
      <w:r w:rsidRPr="00F2483C">
        <w:rPr>
          <w:rFonts w:ascii="Arial" w:hAnsi="Arial" w:cs="Arial"/>
          <w:sz w:val="24"/>
          <w:szCs w:val="24"/>
        </w:rPr>
      </w:r>
      <w:r w:rsidRPr="00F2483C">
        <w:rPr>
          <w:rFonts w:ascii="Arial" w:hAnsi="Arial" w:cs="Arial"/>
          <w:sz w:val="24"/>
          <w:szCs w:val="24"/>
        </w:rPr>
        <w:fldChar w:fldCharType="separate"/>
      </w:r>
      <w:r w:rsidRPr="00F2483C">
        <w:rPr>
          <w:rStyle w:val="Odwoanieprzypisudolnego"/>
          <w:rFonts w:ascii="Arial" w:hAnsi="Arial" w:cs="Arial"/>
          <w:sz w:val="24"/>
          <w:szCs w:val="24"/>
        </w:rPr>
        <w:t>1</w:t>
      </w:r>
      <w:r w:rsidRPr="00F2483C">
        <w:rPr>
          <w:rFonts w:ascii="Arial" w:hAnsi="Arial" w:cs="Arial"/>
          <w:sz w:val="24"/>
          <w:szCs w:val="24"/>
        </w:rPr>
        <w:fldChar w:fldCharType="end"/>
      </w:r>
    </w:p>
    <w:p w14:paraId="46D480DA" w14:textId="77777777" w:rsidR="00812D20" w:rsidRPr="00F2483C" w:rsidRDefault="00812D20" w:rsidP="00812D20">
      <w:pPr>
        <w:pStyle w:val="Tekstpodstawowywcity"/>
        <w:numPr>
          <w:ilvl w:val="0"/>
          <w:numId w:val="58"/>
        </w:numPr>
        <w:suppressAutoHyphens/>
        <w:autoSpaceDN w:val="0"/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będzie prowadził do powstania u Zamawiającego obowiązku podatkowego zgodnie z przepisami o podatku od towarów i usług.</w:t>
      </w:r>
      <w:r w:rsidRPr="00F2483C">
        <w:rPr>
          <w:rFonts w:ascii="Arial" w:hAnsi="Arial" w:cs="Arial"/>
          <w:sz w:val="24"/>
          <w:szCs w:val="24"/>
        </w:rPr>
        <w:fldChar w:fldCharType="begin"/>
      </w:r>
      <w:r w:rsidRPr="00F2483C">
        <w:rPr>
          <w:rFonts w:ascii="Arial" w:hAnsi="Arial" w:cs="Arial"/>
          <w:sz w:val="24"/>
          <w:szCs w:val="24"/>
        </w:rPr>
        <w:instrText xml:space="preserve"> NOTEREF _Ref176955287 \f \h  \* MERGEFORMAT </w:instrText>
      </w:r>
      <w:r w:rsidRPr="00F2483C">
        <w:rPr>
          <w:rFonts w:ascii="Arial" w:hAnsi="Arial" w:cs="Arial"/>
          <w:sz w:val="24"/>
          <w:szCs w:val="24"/>
        </w:rPr>
      </w:r>
      <w:r w:rsidRPr="00F2483C">
        <w:rPr>
          <w:rFonts w:ascii="Arial" w:hAnsi="Arial" w:cs="Arial"/>
          <w:sz w:val="24"/>
          <w:szCs w:val="24"/>
        </w:rPr>
        <w:fldChar w:fldCharType="separate"/>
      </w:r>
      <w:r w:rsidRPr="00F2483C">
        <w:rPr>
          <w:rStyle w:val="Odwoanieprzypisudolnego"/>
          <w:rFonts w:ascii="Arial" w:hAnsi="Arial" w:cs="Arial"/>
          <w:sz w:val="24"/>
          <w:szCs w:val="24"/>
        </w:rPr>
        <w:t>1</w:t>
      </w:r>
      <w:r w:rsidRPr="00F2483C">
        <w:rPr>
          <w:rFonts w:ascii="Arial" w:hAnsi="Arial" w:cs="Arial"/>
          <w:sz w:val="24"/>
          <w:szCs w:val="24"/>
        </w:rPr>
        <w:fldChar w:fldCharType="end"/>
      </w:r>
    </w:p>
    <w:p w14:paraId="615FF6DF" w14:textId="77777777" w:rsidR="00812D20" w:rsidRPr="00F2483C" w:rsidRDefault="00812D20" w:rsidP="00812D20">
      <w:pPr>
        <w:pStyle w:val="Tekstpodstawowywcity"/>
        <w:autoSpaceDN w:val="0"/>
        <w:ind w:left="0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>Powyższy obowiązek podatkowy będzie dotyczył:</w:t>
      </w:r>
    </w:p>
    <w:p w14:paraId="398EB462" w14:textId="77777777" w:rsidR="00812D20" w:rsidRPr="00F2483C" w:rsidRDefault="00812D20" w:rsidP="00812D20">
      <w:pPr>
        <w:pStyle w:val="Tekstpodstawowywcity"/>
        <w:autoSpaceDN w:val="0"/>
        <w:ind w:left="0"/>
        <w:rPr>
          <w:rFonts w:ascii="Arial" w:hAnsi="Arial" w:cs="Arial"/>
          <w:sz w:val="24"/>
          <w:szCs w:val="24"/>
        </w:rPr>
      </w:pPr>
      <w:r w:rsidRPr="00F2483C">
        <w:rPr>
          <w:rFonts w:ascii="Arial" w:hAnsi="Arial" w:cs="Arial"/>
          <w:sz w:val="24"/>
          <w:szCs w:val="24"/>
        </w:rPr>
        <w:t xml:space="preserve">……………………………………… o wartości netto: …………………………………… zł </w:t>
      </w:r>
      <w:r w:rsidRPr="00F2483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2483C">
        <w:rPr>
          <w:rFonts w:ascii="Arial" w:hAnsi="Arial" w:cs="Arial"/>
          <w:sz w:val="24"/>
          <w:szCs w:val="24"/>
        </w:rPr>
        <w:t>.</w:t>
      </w:r>
    </w:p>
    <w:p w14:paraId="32AAF89B" w14:textId="0B85ADC7" w:rsidR="00812D20" w:rsidRPr="00B52C77" w:rsidRDefault="00812D20" w:rsidP="007F74A3">
      <w:pPr>
        <w:pStyle w:val="Akapitzlist"/>
        <w:numPr>
          <w:ilvl w:val="0"/>
          <w:numId w:val="69"/>
        </w:numPr>
        <w:spacing w:after="80"/>
        <w:rPr>
          <w:rFonts w:ascii="Arial" w:hAnsi="Arial"/>
          <w:sz w:val="24"/>
          <w:szCs w:val="24"/>
        </w:rPr>
      </w:pPr>
      <w:r w:rsidRPr="00B52C77">
        <w:rPr>
          <w:rFonts w:ascii="Arial" w:hAnsi="Arial"/>
          <w:sz w:val="24"/>
          <w:szCs w:val="24"/>
        </w:rPr>
        <w:t>Oświadczam, że wypełniłem obowiązki informacyjne przewidziane w art. 13 lub art. 14 RODO</w:t>
      </w:r>
      <w:r w:rsidRPr="009473CE">
        <w:rPr>
          <w:rStyle w:val="Odwoanieprzypisudolnego"/>
          <w:rFonts w:ascii="Arial" w:hAnsi="Arial"/>
          <w:sz w:val="24"/>
          <w:szCs w:val="24"/>
        </w:rPr>
        <w:footnoteReference w:id="3"/>
      </w:r>
      <w:r w:rsidRPr="00B52C77">
        <w:rPr>
          <w:rFonts w:ascii="Arial" w:hAnsi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9473CE">
        <w:rPr>
          <w:rStyle w:val="Odwoanieprzypisudolnego"/>
          <w:rFonts w:ascii="Arial" w:hAnsi="Arial"/>
          <w:sz w:val="24"/>
          <w:szCs w:val="24"/>
        </w:rPr>
        <w:footnoteReference w:id="4"/>
      </w:r>
      <w:r w:rsidRPr="00B52C77">
        <w:rPr>
          <w:rFonts w:ascii="Arial" w:hAnsi="Arial"/>
          <w:sz w:val="24"/>
          <w:szCs w:val="24"/>
        </w:rPr>
        <w:t>.</w:t>
      </w:r>
    </w:p>
    <w:p w14:paraId="64102674" w14:textId="77777777" w:rsidR="00812D20" w:rsidRPr="00214D3D" w:rsidRDefault="00812D20" w:rsidP="007F74A3">
      <w:pPr>
        <w:pStyle w:val="Akapitzlist"/>
        <w:numPr>
          <w:ilvl w:val="0"/>
          <w:numId w:val="69"/>
        </w:numPr>
        <w:snapToGrid w:val="0"/>
        <w:spacing w:after="600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Informujemy, że w przypadku wybrania oferty, umowę podpisywały będą:</w:t>
      </w:r>
    </w:p>
    <w:p w14:paraId="5AA0094E" w14:textId="77777777" w:rsidR="00812D20" w:rsidRPr="009473CE" w:rsidRDefault="00812D20" w:rsidP="009900B9">
      <w:p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……………………………..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….……………………………</w:t>
      </w:r>
    </w:p>
    <w:p w14:paraId="4891D505" w14:textId="77777777" w:rsidR="00812D20" w:rsidRPr="009473CE" w:rsidRDefault="00812D20" w:rsidP="008B1DD1">
      <w:pPr>
        <w:snapToGrid w:val="0"/>
        <w:spacing w:after="24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(imię i nazwisko)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(pełniona funkcja w firmie)</w:t>
      </w:r>
    </w:p>
    <w:p w14:paraId="1DA5F8EF" w14:textId="77777777" w:rsidR="00812D20" w:rsidRPr="009473CE" w:rsidRDefault="00812D20" w:rsidP="007F74A3">
      <w:pPr>
        <w:pStyle w:val="Akapitzlist"/>
        <w:numPr>
          <w:ilvl w:val="0"/>
          <w:numId w:val="69"/>
        </w:numPr>
        <w:spacing w:after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Załącznikami do niniejszej oferty są:</w:t>
      </w:r>
    </w:p>
    <w:p w14:paraId="034BB3AE" w14:textId="77777777" w:rsidR="00812D20" w:rsidRPr="00E00CDD" w:rsidRDefault="00812D20" w:rsidP="00812D20">
      <w:pPr>
        <w:pStyle w:val="Akapitzlist"/>
        <w:numPr>
          <w:ilvl w:val="0"/>
          <w:numId w:val="59"/>
        </w:numPr>
        <w:spacing w:after="0"/>
        <w:rPr>
          <w:rFonts w:ascii="Arial" w:hAnsi="Arial"/>
          <w:sz w:val="24"/>
          <w:szCs w:val="24"/>
          <w:highlight w:val="yellow"/>
        </w:rPr>
      </w:pPr>
      <w:r w:rsidRPr="009473CE">
        <w:rPr>
          <w:rFonts w:ascii="Arial" w:hAnsi="Arial"/>
          <w:sz w:val="24"/>
          <w:szCs w:val="24"/>
          <w:highlight w:val="yellow"/>
        </w:rPr>
        <w:t>Szczegółowy opis oferowan</w:t>
      </w:r>
      <w:r>
        <w:rPr>
          <w:rFonts w:ascii="Arial" w:hAnsi="Arial"/>
          <w:sz w:val="24"/>
          <w:szCs w:val="24"/>
          <w:highlight w:val="yellow"/>
        </w:rPr>
        <w:t>ych</w:t>
      </w:r>
      <w:r w:rsidRPr="009473CE">
        <w:rPr>
          <w:rFonts w:ascii="Arial" w:hAnsi="Arial"/>
          <w:sz w:val="24"/>
          <w:szCs w:val="24"/>
          <w:highlight w:val="yellow"/>
        </w:rPr>
        <w:t xml:space="preserve"> urządze</w:t>
      </w:r>
      <w:r>
        <w:rPr>
          <w:rFonts w:ascii="Arial" w:hAnsi="Arial"/>
          <w:sz w:val="24"/>
          <w:szCs w:val="24"/>
          <w:highlight w:val="yellow"/>
        </w:rPr>
        <w:t>ń</w:t>
      </w:r>
      <w:r w:rsidRPr="009473CE">
        <w:rPr>
          <w:rFonts w:ascii="Arial" w:hAnsi="Arial"/>
          <w:sz w:val="24"/>
          <w:szCs w:val="24"/>
          <w:highlight w:val="yellow"/>
        </w:rPr>
        <w:t xml:space="preserve"> – specyfikacja techniczna </w:t>
      </w:r>
      <w:r w:rsidRPr="00E00CDD">
        <w:rPr>
          <w:rFonts w:ascii="Arial" w:hAnsi="Arial"/>
          <w:sz w:val="24"/>
          <w:szCs w:val="24"/>
          <w:highlight w:val="yellow"/>
        </w:rPr>
        <w:t>(należy dołączyć)</w:t>
      </w:r>
    </w:p>
    <w:p w14:paraId="0A38DF4C" w14:textId="77777777" w:rsidR="00812D20" w:rsidRPr="009473CE" w:rsidRDefault="00812D20" w:rsidP="00812D20">
      <w:pPr>
        <w:pStyle w:val="Akapitzlist"/>
        <w:numPr>
          <w:ilvl w:val="0"/>
          <w:numId w:val="59"/>
        </w:numPr>
        <w:snapToGrid w:val="0"/>
        <w:spacing w:after="600"/>
        <w:ind w:left="714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lastRenderedPageBreak/>
        <w:t>…………</w:t>
      </w:r>
    </w:p>
    <w:p w14:paraId="42DB2C38" w14:textId="414135CA" w:rsidR="00812D20" w:rsidRPr="009473CE" w:rsidRDefault="00812D20" w:rsidP="00812D20">
      <w:pPr>
        <w:snapToGrid w:val="0"/>
        <w:spacing w:after="60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…..................................... dnia …..........</w:t>
      </w:r>
      <w:r>
        <w:rPr>
          <w:rFonts w:ascii="Arial" w:hAnsi="Arial"/>
          <w:sz w:val="24"/>
          <w:szCs w:val="24"/>
        </w:rPr>
        <w:t>......</w:t>
      </w:r>
      <w:r w:rsidRPr="009473CE">
        <w:rPr>
          <w:rFonts w:ascii="Arial" w:hAnsi="Arial"/>
          <w:sz w:val="24"/>
          <w:szCs w:val="24"/>
        </w:rPr>
        <w:t>... 202</w:t>
      </w:r>
      <w:r w:rsidR="007F74A3">
        <w:rPr>
          <w:rFonts w:ascii="Arial" w:hAnsi="Arial"/>
          <w:sz w:val="24"/>
          <w:szCs w:val="24"/>
        </w:rPr>
        <w:t>6</w:t>
      </w:r>
      <w:r w:rsidRPr="009473CE">
        <w:rPr>
          <w:rFonts w:ascii="Arial" w:hAnsi="Arial"/>
          <w:sz w:val="24"/>
          <w:szCs w:val="24"/>
        </w:rPr>
        <w:t xml:space="preserve"> r.</w:t>
      </w:r>
    </w:p>
    <w:p w14:paraId="6D3C475C" w14:textId="77777777" w:rsidR="00812D20" w:rsidRPr="009473CE" w:rsidRDefault="00812D20" w:rsidP="00812D20">
      <w:pPr>
        <w:rPr>
          <w:rFonts w:ascii="Arial" w:eastAsia="Times New Roman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</w:rPr>
        <w:t>……………………………………………</w:t>
      </w:r>
      <w:r>
        <w:rPr>
          <w:rFonts w:ascii="Arial" w:eastAsia="Times New Roman" w:hAnsi="Arial"/>
          <w:sz w:val="24"/>
          <w:szCs w:val="24"/>
        </w:rPr>
        <w:t>……………</w:t>
      </w:r>
      <w:r w:rsidRPr="009473CE">
        <w:rPr>
          <w:rFonts w:ascii="Arial" w:eastAsia="Times New Roman" w:hAnsi="Arial"/>
          <w:sz w:val="24"/>
          <w:szCs w:val="24"/>
        </w:rPr>
        <w:t>….</w:t>
      </w:r>
    </w:p>
    <w:p w14:paraId="3C8A7BF9" w14:textId="77777777" w:rsidR="00812D20" w:rsidRPr="00B50B47" w:rsidRDefault="00812D20" w:rsidP="00812D20">
      <w:pPr>
        <w:spacing w:after="0"/>
        <w:rPr>
          <w:rFonts w:ascii="Arial" w:eastAsia="Times New Roman" w:hAnsi="Arial"/>
          <w:sz w:val="24"/>
          <w:szCs w:val="24"/>
        </w:rPr>
      </w:pPr>
      <w:r w:rsidRPr="00B50B47">
        <w:rPr>
          <w:rFonts w:ascii="Arial" w:eastAsia="Times New Roman" w:hAnsi="Arial"/>
          <w:sz w:val="24"/>
          <w:szCs w:val="24"/>
        </w:rPr>
        <w:t xml:space="preserve">Podpis osób uprawnionych do składania oświadczeń woli w imieniu Wykonawcy </w:t>
      </w:r>
    </w:p>
    <w:p w14:paraId="27C2DA7F" w14:textId="4875E3AE" w:rsidR="002A5414" w:rsidRDefault="00812D20" w:rsidP="00812D20">
      <w:pPr>
        <w:spacing w:after="0"/>
        <w:rPr>
          <w:rFonts w:ascii="Arial" w:eastAsia="Times New Roman" w:hAnsi="Arial"/>
          <w:sz w:val="24"/>
          <w:szCs w:val="24"/>
        </w:rPr>
      </w:pPr>
      <w:r w:rsidRPr="00B50B47">
        <w:rPr>
          <w:rFonts w:ascii="Arial" w:eastAsia="Times New Roman" w:hAnsi="Arial"/>
          <w:sz w:val="24"/>
          <w:szCs w:val="24"/>
        </w:rPr>
        <w:t>(kwalifikowany podpis elektroniczny)</w:t>
      </w:r>
    </w:p>
    <w:p w14:paraId="2C21239B" w14:textId="77777777" w:rsidR="003D2DE5" w:rsidRDefault="003D2DE5">
      <w:pPr>
        <w:spacing w:after="160" w:line="259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br w:type="page"/>
      </w:r>
    </w:p>
    <w:p w14:paraId="0AA70A95" w14:textId="1D9D8623" w:rsidR="002A5414" w:rsidRPr="003D2DE5" w:rsidRDefault="003D2DE5" w:rsidP="003D2DE5">
      <w:pPr>
        <w:spacing w:after="160" w:line="259" w:lineRule="auto"/>
        <w:rPr>
          <w:rFonts w:ascii="Arial" w:eastAsia="Times New Roman" w:hAnsi="Arial" w:cs="Arial"/>
          <w:sz w:val="24"/>
          <w:szCs w:val="24"/>
        </w:rPr>
      </w:pPr>
      <w:r w:rsidRPr="003D2DE5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część 1</w:t>
      </w:r>
      <w:r w:rsidR="002A5414" w:rsidRPr="003D2DE5">
        <w:rPr>
          <w:rFonts w:ascii="Arial" w:hAnsi="Arial" w:cs="Arial"/>
          <w:b/>
          <w:color w:val="000000" w:themeColor="text1"/>
        </w:rPr>
        <w:t xml:space="preserve"> - </w:t>
      </w:r>
      <w:r w:rsidR="002A5414" w:rsidRPr="003D2DE5">
        <w:rPr>
          <w:rFonts w:ascii="Arial" w:hAnsi="Arial" w:cs="Arial"/>
          <w:b/>
        </w:rPr>
        <w:t xml:space="preserve">Dostawa </w:t>
      </w:r>
      <w:r w:rsidR="007F74A3">
        <w:rPr>
          <w:rFonts w:ascii="Arial" w:hAnsi="Arial"/>
          <w:b/>
          <w:sz w:val="24"/>
          <w:szCs w:val="24"/>
        </w:rPr>
        <w:t>drukarki – powielacza cyfrowego A3</w:t>
      </w:r>
    </w:p>
    <w:tbl>
      <w:tblPr>
        <w:tblW w:w="5101" w:type="pct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3724"/>
        <w:gridCol w:w="682"/>
        <w:gridCol w:w="4346"/>
        <w:gridCol w:w="734"/>
      </w:tblGrid>
      <w:tr w:rsidR="002A5414" w14:paraId="28716121" w14:textId="77777777" w:rsidTr="002A5414">
        <w:trPr>
          <w:trHeight w:val="509"/>
        </w:trPr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BCA0" w14:textId="77777777" w:rsidR="002A5414" w:rsidRDefault="002A5414" w:rsidP="00A9363E">
            <w:pPr>
              <w:pStyle w:val="Tytu"/>
              <w:spacing w:line="276" w:lineRule="auto"/>
              <w:ind w:left="10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Produkt zamawiany</w:t>
            </w:r>
          </w:p>
        </w:tc>
        <w:tc>
          <w:tcPr>
            <w:tcW w:w="2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4009" w14:textId="77777777" w:rsidR="002A5414" w:rsidRDefault="002A5414" w:rsidP="00A9363E">
            <w:pPr>
              <w:pStyle w:val="Tytu"/>
              <w:spacing w:line="276" w:lineRule="auto"/>
              <w:ind w:left="10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Produkt oferowany</w:t>
            </w:r>
          </w:p>
        </w:tc>
      </w:tr>
      <w:tr w:rsidR="002A5414" w14:paraId="2828598E" w14:textId="77777777" w:rsidTr="00A9363E">
        <w:trPr>
          <w:trHeight w:val="1015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7E9E2" w14:textId="77777777" w:rsidR="002A5414" w:rsidRDefault="002A5414" w:rsidP="00A936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L. p.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45419" w14:textId="77777777" w:rsidR="002A5414" w:rsidRDefault="002A5414" w:rsidP="00A936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Wymagane parametry (cechy)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B2A7B" w14:textId="77777777" w:rsidR="002A5414" w:rsidRDefault="002A5414" w:rsidP="00A936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24F9A400" w14:textId="77777777" w:rsidR="002A5414" w:rsidRDefault="002A5414" w:rsidP="00A9363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55C62" w14:textId="77777777" w:rsidR="002A5414" w:rsidRDefault="002A5414" w:rsidP="00A936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Oferowane parametry (dokładny opis)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5E0EA" w14:textId="77777777" w:rsidR="002A5414" w:rsidRDefault="002A5414" w:rsidP="00A936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59122528" w14:textId="77777777" w:rsidR="002A5414" w:rsidRDefault="002A5414" w:rsidP="00A936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2A5414" w14:paraId="7F3C8408" w14:textId="77777777" w:rsidTr="00A9363E">
        <w:trPr>
          <w:trHeight w:val="253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07740" w14:textId="77777777" w:rsidR="002A5414" w:rsidRDefault="002A5414" w:rsidP="00A9363E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BA3D9" w14:textId="77777777" w:rsidR="002A5414" w:rsidRDefault="002A5414" w:rsidP="00A9363E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98E41" w14:textId="77777777" w:rsidR="002A5414" w:rsidRDefault="002A5414" w:rsidP="00A9363E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325F5" w14:textId="77777777" w:rsidR="002A5414" w:rsidRDefault="002A5414" w:rsidP="00A9363E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419BF" w14:textId="77777777" w:rsidR="002A5414" w:rsidRDefault="002A5414" w:rsidP="00A9363E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</w:tr>
      <w:tr w:rsidR="002A5414" w14:paraId="081A92B5" w14:textId="77777777" w:rsidTr="00A9363E">
        <w:trPr>
          <w:trHeight w:val="957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22A54" w14:textId="77777777" w:rsidR="002A5414" w:rsidRDefault="002A5414" w:rsidP="00A9363E">
            <w:pPr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EC96F" w14:textId="1C9041EC" w:rsidR="002A5414" w:rsidRPr="003D2DE5" w:rsidRDefault="00341E57" w:rsidP="00A9363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CF03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Drukarka – powielacz cyfrowy A3 z akcesoriami i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  <w:r w:rsidRPr="00CF03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materiałami </w:t>
            </w:r>
            <w:proofErr w:type="spellStart"/>
            <w:r w:rsidRPr="00CF03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exploatacyjnymi</w:t>
            </w:r>
            <w:proofErr w:type="spellEnd"/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276E6" w14:textId="02BDF88B" w:rsidR="002A5414" w:rsidRDefault="007F74A3" w:rsidP="003D2D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kpl</w:t>
            </w:r>
            <w:proofErr w:type="spellEnd"/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82BA7" w14:textId="77777777" w:rsidR="002A5414" w:rsidRDefault="002A5414" w:rsidP="00A9363E">
            <w:pPr>
              <w:autoSpaceDE w:val="0"/>
              <w:autoSpaceDN w:val="0"/>
              <w:adjustRightInd w:val="0"/>
              <w:spacing w:before="240"/>
              <w:jc w:val="center"/>
              <w:rPr>
                <w:lang w:eastAsia="en-US"/>
              </w:rPr>
            </w:pPr>
          </w:p>
          <w:p w14:paraId="168F4DD5" w14:textId="77777777" w:rsidR="002A5414" w:rsidRDefault="002A5414" w:rsidP="00A936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12A9A5A5" w14:textId="77777777" w:rsidR="002A5414" w:rsidRDefault="002A5414" w:rsidP="00A9363E">
            <w:pPr>
              <w:spacing w:after="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producent, marka, model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46670" w14:textId="172C22FD" w:rsidR="002A5414" w:rsidRDefault="007F74A3" w:rsidP="007F74A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kpl</w:t>
            </w:r>
            <w:proofErr w:type="spellEnd"/>
          </w:p>
        </w:tc>
      </w:tr>
      <w:tr w:rsidR="002A5414" w:rsidRPr="002A5414" w14:paraId="29D3E4CD" w14:textId="77777777" w:rsidTr="002A5414">
        <w:trPr>
          <w:trHeight w:val="1374"/>
        </w:trPr>
        <w:tc>
          <w:tcPr>
            <w:tcW w:w="24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B7D20" w14:textId="77777777" w:rsidR="003D2DE5" w:rsidRPr="007F74A3" w:rsidRDefault="003D2DE5" w:rsidP="007F74A3">
            <w:pPr>
              <w:spacing w:after="0" w:line="240" w:lineRule="auto"/>
              <w:ind w:left="6507" w:right="-68"/>
              <w:rPr>
                <w:rFonts w:ascii="Arial" w:hAnsi="Arial" w:cs="Arial"/>
                <w:sz w:val="20"/>
                <w:szCs w:val="20"/>
              </w:rPr>
            </w:pPr>
          </w:p>
          <w:p w14:paraId="338F5AFF" w14:textId="77777777" w:rsidR="007F74A3" w:rsidRPr="007F74A3" w:rsidRDefault="007F74A3" w:rsidP="007F74A3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techniczne/zakres:</w:t>
            </w:r>
          </w:p>
          <w:p w14:paraId="1DA2CA6C" w14:textId="77777777" w:rsidR="007F74A3" w:rsidRPr="007F74A3" w:rsidRDefault="007F74A3" w:rsidP="007F74A3">
            <w:pPr>
              <w:numPr>
                <w:ilvl w:val="0"/>
                <w:numId w:val="85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Drukarka – powielacz cyfrowy. (1 szt.)</w:t>
            </w:r>
          </w:p>
          <w:p w14:paraId="093C464A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 Oryginału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: arkusz, książka</w:t>
            </w:r>
          </w:p>
          <w:p w14:paraId="68612912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Wymiar oryginału: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(max. – nie mniejsze niż 50mm x 90mm lub większe) (min.</w:t>
            </w:r>
            <w:r w:rsidRPr="007F74A3">
              <w:rPr>
                <w:rFonts w:ascii="Arial" w:hAnsi="Arial" w:cs="Arial"/>
                <w:sz w:val="20"/>
                <w:szCs w:val="20"/>
              </w:rPr>
              <w:t xml:space="preserve"> Nie większe niż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310mm x 432mm )</w:t>
            </w:r>
          </w:p>
          <w:p w14:paraId="72718D79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Formaty papieru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: A3 i mniejsze (co najmniej do min. 320 mm x 432 mm)</w:t>
            </w:r>
          </w:p>
          <w:p w14:paraId="094D576B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Pojemność tacy podającej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: nie mniej niż 1000 arkuszy (dla gramatury 64g/m2)</w:t>
            </w:r>
          </w:p>
          <w:p w14:paraId="771F4C1B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Obsługiwana gramatura papieru :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co najmniej od 48 g/m2 do 210 g/m2</w:t>
            </w:r>
          </w:p>
          <w:p w14:paraId="06B79668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Rozdzielczość skanu: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 xml:space="preserve">co najmniej 600 </w:t>
            </w:r>
            <w:proofErr w:type="spellStart"/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dpi</w:t>
            </w:r>
            <w:proofErr w:type="spellEnd"/>
          </w:p>
          <w:p w14:paraId="4C11CB27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Rozdzielczość druku: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 xml:space="preserve">co najmniej 300 </w:t>
            </w:r>
            <w:proofErr w:type="spellStart"/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dpi</w:t>
            </w:r>
            <w:proofErr w:type="spellEnd"/>
          </w:p>
          <w:p w14:paraId="61AB79EC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Maksymalne pole zadruku: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nie mniejsze niż 291 mm x 413 mm</w:t>
            </w:r>
          </w:p>
          <w:p w14:paraId="0A713C03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Podawanie, usuwanie, tworzenie matrycy: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automatyczne</w:t>
            </w:r>
          </w:p>
          <w:p w14:paraId="3517FA6F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Powiększanie: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do</w:t>
            </w: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200%</w:t>
            </w:r>
          </w:p>
          <w:p w14:paraId="73EF48C4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Prędkości druku: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nie mniej niż 60 stron na minutę</w:t>
            </w:r>
          </w:p>
          <w:p w14:paraId="3DC77C3E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Druk: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z połączenia z PC lub z nośnika USB (oba wymagane)</w:t>
            </w:r>
          </w:p>
          <w:p w14:paraId="28F625E0" w14:textId="77777777" w:rsidR="007F74A3" w:rsidRPr="007F74A3" w:rsidRDefault="007F74A3" w:rsidP="007F74A3">
            <w:pPr>
              <w:numPr>
                <w:ilvl w:val="0"/>
                <w:numId w:val="86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Funkcje i tryby pracy: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 xml:space="preserve"> druk bez utrwalania termicznego, tryb oszczędny, tryb poufny</w:t>
            </w:r>
          </w:p>
          <w:p w14:paraId="0617C391" w14:textId="77777777" w:rsidR="007F74A3" w:rsidRPr="007F74A3" w:rsidRDefault="007F74A3" w:rsidP="007F74A3">
            <w:pPr>
              <w:numPr>
                <w:ilvl w:val="0"/>
                <w:numId w:val="85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zestaw akcesoriów eksploatacyjnych</w:t>
            </w:r>
          </w:p>
          <w:p w14:paraId="58B64633" w14:textId="77777777" w:rsidR="007F74A3" w:rsidRPr="007F74A3" w:rsidRDefault="007F74A3" w:rsidP="007F74A3">
            <w:pPr>
              <w:numPr>
                <w:ilvl w:val="0"/>
                <w:numId w:val="87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matryce kompatybilne z urządzeniem firmowych*, format A3 (1000 szt.)</w:t>
            </w:r>
          </w:p>
          <w:p w14:paraId="63AFF907" w14:textId="77777777" w:rsidR="007F74A3" w:rsidRPr="007F74A3" w:rsidRDefault="007F74A3" w:rsidP="007F74A3">
            <w:pPr>
              <w:numPr>
                <w:ilvl w:val="0"/>
                <w:numId w:val="87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 xml:space="preserve">komplet farb kompatybilnych z urządzeniem firmowych* pojemniki 1000ml,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(czarny-3szt., żółty-2szt., szary-2szt.,niebieski-2szt. niebieski(inny dowolny odcień)-1szt., zielony-2szt.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zielony(inny dowolny odcień)-1szt., czerwony-2szt. czerwony(inny dowolny odcień)-1szt.,różowy-1szt., pomarańczowy-1szt., brązowy – 1szt., fioletowy – 1szt.)</w:t>
            </w:r>
          </w:p>
          <w:p w14:paraId="70F16DF6" w14:textId="77777777" w:rsidR="007F74A3" w:rsidRPr="007F74A3" w:rsidRDefault="007F74A3" w:rsidP="007F74A3">
            <w:pPr>
              <w:suppressAutoHyphens/>
              <w:spacing w:after="0"/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*produkowane, dystrybuowane, zalecane przez producenta urządzenia z punktu a)</w:t>
            </w:r>
          </w:p>
          <w:p w14:paraId="79147033" w14:textId="77777777" w:rsidR="007F74A3" w:rsidRPr="007F74A3" w:rsidRDefault="007F74A3" w:rsidP="007F74A3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Dostępność: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Urządzenie zapewnia podstawowe ułatwienia w zakresie dostępności dla osób ze szczególnymi potrzebami, adekwatne do klasy i przeznaczenia sprzętu, w tym: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br/>
              <w:t>– kontrastowy i czytelny panel sterowania / wyświetlacz, ułatwiający obsługę</w:t>
            </w:r>
          </w:p>
          <w:p w14:paraId="20213BDB" w14:textId="77777777" w:rsidR="007F74A3" w:rsidRPr="007F74A3" w:rsidRDefault="007F74A3" w:rsidP="007F74A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Gwarancja: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gwarancja min. 12 m-</w:t>
            </w:r>
            <w:proofErr w:type="spellStart"/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cy</w:t>
            </w:r>
            <w:proofErr w:type="spellEnd"/>
          </w:p>
          <w:p w14:paraId="3602069E" w14:textId="77777777" w:rsidR="007F74A3" w:rsidRPr="007F74A3" w:rsidRDefault="007F74A3" w:rsidP="007F74A3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Instrukcja montażu/obsługi w języku polskim</w:t>
            </w:r>
          </w:p>
          <w:p w14:paraId="06C4AEDF" w14:textId="77777777" w:rsidR="007F74A3" w:rsidRPr="007F74A3" w:rsidRDefault="007F74A3" w:rsidP="007F74A3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Szkolenie z obsługi: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jest wymagane</w:t>
            </w:r>
          </w:p>
          <w:p w14:paraId="427561D3" w14:textId="77777777" w:rsidR="007F74A3" w:rsidRPr="007F74A3" w:rsidRDefault="007F74A3" w:rsidP="007F74A3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Wniesienie/ uruchomienie/konfiguracja: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 xml:space="preserve"> transport, wniesienie, uruchomienie</w:t>
            </w:r>
          </w:p>
          <w:p w14:paraId="2C36BA10" w14:textId="77777777" w:rsidR="007F74A3" w:rsidRPr="007F74A3" w:rsidRDefault="007F74A3" w:rsidP="007F74A3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Aktualizacja: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jest wymagane</w:t>
            </w:r>
          </w:p>
          <w:p w14:paraId="4A8CCC8E" w14:textId="77777777" w:rsidR="007F74A3" w:rsidRPr="007F74A3" w:rsidRDefault="007F74A3" w:rsidP="007F74A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Inne specyficzne wymagania: </w:t>
            </w:r>
            <w:r w:rsidRPr="007F74A3">
              <w:rPr>
                <w:rFonts w:ascii="Arial" w:hAnsi="Arial" w:cs="Arial"/>
                <w:color w:val="000000"/>
                <w:sz w:val="20"/>
                <w:szCs w:val="20"/>
              </w:rPr>
              <w:t>brak</w:t>
            </w:r>
          </w:p>
          <w:p w14:paraId="6C5F4E8D" w14:textId="7C331883" w:rsidR="002A5414" w:rsidRPr="007F74A3" w:rsidRDefault="002A5414" w:rsidP="007F74A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5636C" w14:textId="77777777" w:rsidR="002A5414" w:rsidRPr="007F74A3" w:rsidRDefault="002A5414" w:rsidP="00A9363E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4058847B" w14:textId="77777777" w:rsidR="002A5414" w:rsidRPr="008F594C" w:rsidRDefault="002A5414" w:rsidP="002A5414">
      <w:pPr>
        <w:jc w:val="both"/>
        <w:rPr>
          <w:rFonts w:ascii="Arial" w:eastAsia="Times New Roman" w:hAnsi="Arial"/>
          <w:sz w:val="20"/>
          <w:szCs w:val="20"/>
        </w:rPr>
      </w:pPr>
      <w:r w:rsidRPr="008F594C">
        <w:rPr>
          <w:rFonts w:ascii="Arial" w:eastAsia="Times New Roman" w:hAnsi="Arial"/>
          <w:sz w:val="20"/>
          <w:szCs w:val="20"/>
        </w:rPr>
        <w:t>Uwaga: Zamawiający zobowiązuje wykonawców do tego, aby podać nazwę i parametry, numery części katalogowych sprzętu oraz szczegółowo opisać parametry techniczne w taki sposób, aby jednoznacznie wskazywały jeden model oferowanego sprzętu ze wszystkimi potrzebnymi opcjami.</w:t>
      </w:r>
    </w:p>
    <w:p w14:paraId="1748A431" w14:textId="77777777" w:rsidR="002A5414" w:rsidRPr="008F594C" w:rsidRDefault="002A5414" w:rsidP="002A5414">
      <w:pPr>
        <w:jc w:val="both"/>
        <w:rPr>
          <w:rFonts w:ascii="Arial" w:eastAsia="Times New Roman" w:hAnsi="Arial"/>
          <w:sz w:val="20"/>
          <w:szCs w:val="20"/>
        </w:rPr>
      </w:pPr>
      <w:r w:rsidRPr="008F594C">
        <w:rPr>
          <w:rFonts w:ascii="Arial" w:eastAsia="Times New Roman" w:hAnsi="Arial"/>
          <w:sz w:val="20"/>
          <w:szCs w:val="20"/>
        </w:rPr>
        <w:t>Wypełnienie pola sformułowaniami, np. „zgodnie z zapisami SWZ” nie będzie akceptowane przez Zamawiającego jako poprawne wypełnieni kolumny ”oferowane parametry (dokładny opis)”, z uwagi na niedopełnienie wymogu szczegółowości i jednoznaczności opisu zaoferowanego rozwiązania.</w:t>
      </w:r>
    </w:p>
    <w:p w14:paraId="2C075B52" w14:textId="77777777" w:rsidR="002A5414" w:rsidRPr="003B09C6" w:rsidRDefault="002A5414" w:rsidP="008F594C">
      <w:pPr>
        <w:spacing w:before="2160"/>
        <w:rPr>
          <w:rFonts w:ascii="Arial" w:eastAsia="Times New Roman" w:hAnsi="Arial"/>
        </w:rPr>
      </w:pPr>
      <w:r>
        <w:rPr>
          <w:rFonts w:ascii="Arial" w:eastAsia="Times New Roman" w:hAnsi="Arial"/>
        </w:rPr>
        <w:t>……………………………………………….</w:t>
      </w:r>
    </w:p>
    <w:p w14:paraId="0F8E68C8" w14:textId="6BBE997B" w:rsidR="002A5414" w:rsidRPr="00C20BFE" w:rsidRDefault="002A5414" w:rsidP="008F594C">
      <w:pPr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podpis osób uprawnionych do składania</w:t>
      </w:r>
      <w:r w:rsidR="008F594C">
        <w:rPr>
          <w:rFonts w:ascii="Arial" w:eastAsia="Times New Roman" w:hAnsi="Arial"/>
          <w:sz w:val="18"/>
          <w:szCs w:val="18"/>
        </w:rPr>
        <w:t xml:space="preserve"> </w:t>
      </w:r>
      <w:r w:rsidRPr="008C1BA9">
        <w:rPr>
          <w:rFonts w:ascii="Arial" w:eastAsia="Times New Roman" w:hAnsi="Arial"/>
          <w:sz w:val="18"/>
          <w:szCs w:val="18"/>
        </w:rPr>
        <w:t>oświadczeń woli w imieniu Wykonawcy</w:t>
      </w:r>
    </w:p>
    <w:p w14:paraId="2DCDBA6E" w14:textId="0DC3C6C4" w:rsidR="008F594C" w:rsidRDefault="008F594C">
      <w:pPr>
        <w:spacing w:after="160" w:line="259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br w:type="page"/>
      </w:r>
    </w:p>
    <w:p w14:paraId="4B0858FC" w14:textId="1C69D664" w:rsidR="008F594C" w:rsidRDefault="008F594C" w:rsidP="008F594C">
      <w:pPr>
        <w:spacing w:after="160" w:line="259" w:lineRule="auto"/>
        <w:rPr>
          <w:rFonts w:ascii="Arial" w:hAnsi="Arial" w:cs="Arial"/>
          <w:b/>
        </w:rPr>
      </w:pPr>
      <w:r w:rsidRPr="003D2DE5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część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3D2DE5">
        <w:rPr>
          <w:rFonts w:ascii="Arial" w:hAnsi="Arial" w:cs="Arial"/>
          <w:b/>
          <w:color w:val="000000" w:themeColor="text1"/>
        </w:rPr>
        <w:t xml:space="preserve"> - </w:t>
      </w:r>
      <w:r w:rsidRPr="003D2DE5">
        <w:rPr>
          <w:rFonts w:ascii="Arial" w:hAnsi="Arial" w:cs="Arial"/>
          <w:b/>
        </w:rPr>
        <w:t xml:space="preserve">Dostawa </w:t>
      </w:r>
      <w:r w:rsidR="007F74A3">
        <w:rPr>
          <w:rFonts w:ascii="Arial" w:hAnsi="Arial"/>
          <w:b/>
          <w:sz w:val="24"/>
          <w:szCs w:val="24"/>
        </w:rPr>
        <w:t>gogli VR</w:t>
      </w:r>
    </w:p>
    <w:tbl>
      <w:tblPr>
        <w:tblW w:w="5101" w:type="pct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3724"/>
        <w:gridCol w:w="682"/>
        <w:gridCol w:w="4346"/>
        <w:gridCol w:w="734"/>
      </w:tblGrid>
      <w:tr w:rsidR="007F74A3" w14:paraId="3BEFD567" w14:textId="77777777" w:rsidTr="00A33580">
        <w:trPr>
          <w:trHeight w:val="509"/>
        </w:trPr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E3957" w14:textId="77777777" w:rsidR="007F74A3" w:rsidRDefault="007F74A3" w:rsidP="00A33580">
            <w:pPr>
              <w:pStyle w:val="Tytu"/>
              <w:spacing w:line="276" w:lineRule="auto"/>
              <w:ind w:left="10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Produkt zamawiany</w:t>
            </w:r>
          </w:p>
        </w:tc>
        <w:tc>
          <w:tcPr>
            <w:tcW w:w="2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A78FA" w14:textId="77777777" w:rsidR="007F74A3" w:rsidRDefault="007F74A3" w:rsidP="00A33580">
            <w:pPr>
              <w:pStyle w:val="Tytu"/>
              <w:spacing w:line="276" w:lineRule="auto"/>
              <w:ind w:left="10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Produkt oferowany</w:t>
            </w:r>
          </w:p>
        </w:tc>
      </w:tr>
      <w:tr w:rsidR="007F74A3" w14:paraId="70B8FCBD" w14:textId="77777777" w:rsidTr="00A33580">
        <w:trPr>
          <w:trHeight w:val="1015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AAE4D" w14:textId="77777777" w:rsidR="007F74A3" w:rsidRDefault="007F74A3" w:rsidP="00A335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L. p.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DB0AA" w14:textId="77777777" w:rsidR="007F74A3" w:rsidRDefault="007F74A3" w:rsidP="00A335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Wymagane parametry (cechy)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F4ACA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2FF509D7" w14:textId="77777777" w:rsidR="007F74A3" w:rsidRDefault="007F74A3" w:rsidP="00A3358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74A81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Oferowane parametry (dokładny opis)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2290D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582DD108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7F74A3" w14:paraId="358950D1" w14:textId="77777777" w:rsidTr="00A33580">
        <w:trPr>
          <w:trHeight w:val="253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4E0E4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4329E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69C2E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2872B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8837E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</w:tr>
      <w:tr w:rsidR="007F74A3" w14:paraId="3267A8BD" w14:textId="77777777" w:rsidTr="00341E57">
        <w:trPr>
          <w:trHeight w:val="957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E25CF" w14:textId="77777777" w:rsidR="007F74A3" w:rsidRDefault="007F74A3" w:rsidP="00A33580">
            <w:pPr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D65C5" w14:textId="2D467F3E" w:rsidR="007F74A3" w:rsidRPr="003D2DE5" w:rsidRDefault="00341E57" w:rsidP="00A33580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F74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Gogle VR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5FBE0" w14:textId="77CD1765" w:rsidR="007F74A3" w:rsidRDefault="00341E57" w:rsidP="00A335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kpl</w:t>
            </w:r>
            <w:proofErr w:type="spellEnd"/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C9AE3" w14:textId="77777777" w:rsidR="007F74A3" w:rsidRDefault="007F74A3" w:rsidP="00A33580">
            <w:pPr>
              <w:autoSpaceDE w:val="0"/>
              <w:autoSpaceDN w:val="0"/>
              <w:adjustRightInd w:val="0"/>
              <w:spacing w:before="240"/>
              <w:jc w:val="center"/>
              <w:rPr>
                <w:lang w:eastAsia="en-US"/>
              </w:rPr>
            </w:pPr>
          </w:p>
          <w:p w14:paraId="6E8EE07C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7A46F612" w14:textId="77777777" w:rsidR="007F74A3" w:rsidRDefault="007F74A3" w:rsidP="00A33580">
            <w:pPr>
              <w:spacing w:after="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producent, marka, model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B08A7" w14:textId="71F03E52" w:rsidR="007F74A3" w:rsidRDefault="00341E57" w:rsidP="00A335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kpl</w:t>
            </w:r>
            <w:proofErr w:type="spellEnd"/>
          </w:p>
        </w:tc>
      </w:tr>
      <w:tr w:rsidR="007F74A3" w:rsidRPr="002A5414" w14:paraId="0F969A61" w14:textId="77777777" w:rsidTr="00A33580">
        <w:trPr>
          <w:trHeight w:val="1374"/>
        </w:trPr>
        <w:tc>
          <w:tcPr>
            <w:tcW w:w="24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12BBB" w14:textId="77777777" w:rsidR="007F74A3" w:rsidRPr="00341E57" w:rsidRDefault="007F74A3" w:rsidP="00A33580">
            <w:pPr>
              <w:spacing w:after="0" w:line="240" w:lineRule="auto"/>
              <w:ind w:left="6507" w:right="-68"/>
              <w:rPr>
                <w:rFonts w:ascii="Arial" w:hAnsi="Arial" w:cs="Arial"/>
                <w:sz w:val="20"/>
                <w:szCs w:val="20"/>
              </w:rPr>
            </w:pPr>
          </w:p>
          <w:p w14:paraId="714C3827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techniczne/zakres:</w:t>
            </w:r>
          </w:p>
          <w:p w14:paraId="14131D7E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funkcja </w:t>
            </w:r>
            <w:proofErr w:type="spellStart"/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passthrough</w:t>
            </w:r>
            <w:proofErr w:type="spellEnd"/>
          </w:p>
          <w:p w14:paraId="3C5F1ED9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Hand </w:t>
            </w:r>
            <w:proofErr w:type="spellStart"/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Tracking</w:t>
            </w:r>
            <w:proofErr w:type="spellEnd"/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(śledzenie dłoni)</w:t>
            </w:r>
          </w:p>
          <w:p w14:paraId="282F4DE4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Kamery min 32 MP</w:t>
            </w:r>
          </w:p>
          <w:p w14:paraId="39CBDC40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Pamięć min. 256 GB</w:t>
            </w:r>
          </w:p>
          <w:p w14:paraId="5CCD5479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Pole widzenia min. 105°</w:t>
            </w:r>
          </w:p>
          <w:p w14:paraId="4C2E7BE6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Częstotliwość odświeżania min 90Hz</w:t>
            </w:r>
          </w:p>
          <w:p w14:paraId="2E540D82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Kontrolery ręczne w zestawie min. 2 szt.</w:t>
            </w:r>
          </w:p>
          <w:p w14:paraId="6996FDBB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Możliwość pracy samodzielnej</w:t>
            </w:r>
          </w:p>
          <w:p w14:paraId="6090D00A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Współpraca z PC (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z systemem operacyjnym Windows 11</w:t>
            </w: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  <w:p w14:paraId="2E89F90F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Wbudowane głośniki (słuchawki) i mikrofon</w:t>
            </w:r>
          </w:p>
          <w:p w14:paraId="7E247DBA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regulacja rozstawu źrenic w zakresie 58-72 mm</w:t>
            </w:r>
          </w:p>
          <w:p w14:paraId="58F83B22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bateria min. 5770 </w:t>
            </w:r>
            <w:proofErr w:type="spellStart"/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mAh</w:t>
            </w:r>
            <w:proofErr w:type="spellEnd"/>
          </w:p>
          <w:p w14:paraId="46017D37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Pamięć RAM: min. 12 GB</w:t>
            </w:r>
          </w:p>
          <w:p w14:paraId="422D761B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Wyświetlacz: 2 ekrany min. (2160 x 2160 na każde oko)</w:t>
            </w:r>
          </w:p>
          <w:p w14:paraId="6518BC74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Łączność: Bluetooth, Wi-Fi </w:t>
            </w:r>
          </w:p>
          <w:p w14:paraId="01029565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Czujniki ruchu</w:t>
            </w:r>
          </w:p>
          <w:p w14:paraId="5B2A02B4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Dostępność: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Urządzenie zapewnia podstawowe ułatwienia w zakresie dostępności dla osób ze szczególnymi potrzebami, adekwatne do klasy i przeznaczenia sprzętu, w tym: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br/>
              <w:t>– regulację rozstawu źrenic (IPD) umożliwiającą dopasowanie gogli do indywidualnych cech użytkownika, w tym osób korzystających z okularów korekcyjnych.</w:t>
            </w:r>
          </w:p>
          <w:p w14:paraId="75B6AA60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Gwarancja: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gwarancja min. 12 m-</w:t>
            </w:r>
            <w:proofErr w:type="spellStart"/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cy</w:t>
            </w:r>
            <w:proofErr w:type="spellEnd"/>
          </w:p>
          <w:p w14:paraId="7BB31B42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Instrukcja montażu/obsługi </w:t>
            </w:r>
          </w:p>
          <w:p w14:paraId="2129B2E2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Szkolenie z obsługi: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jest wymagane</w:t>
            </w:r>
          </w:p>
          <w:p w14:paraId="57C03DF9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Wniesienie/ uruchomienie/konfiguracja: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transport, </w:t>
            </w:r>
          </w:p>
          <w:p w14:paraId="05166A4E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Aktualizacja: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jest wymagane</w:t>
            </w:r>
          </w:p>
          <w:p w14:paraId="06B7934F" w14:textId="2893C0D9" w:rsidR="007F74A3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Inne specyficzne wymagania:</w:t>
            </w:r>
          </w:p>
        </w:tc>
        <w:tc>
          <w:tcPr>
            <w:tcW w:w="25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E02A" w14:textId="77777777" w:rsidR="007F74A3" w:rsidRPr="00341E57" w:rsidRDefault="007F74A3" w:rsidP="00A33580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262C062F" w14:textId="77777777" w:rsidR="008F594C" w:rsidRPr="008F594C" w:rsidRDefault="008F594C" w:rsidP="008F594C">
      <w:pPr>
        <w:jc w:val="both"/>
        <w:rPr>
          <w:rFonts w:ascii="Arial" w:eastAsia="Times New Roman" w:hAnsi="Arial"/>
          <w:sz w:val="20"/>
          <w:szCs w:val="20"/>
        </w:rPr>
      </w:pPr>
      <w:r w:rsidRPr="008F594C">
        <w:rPr>
          <w:rFonts w:ascii="Arial" w:eastAsia="Times New Roman" w:hAnsi="Arial"/>
          <w:sz w:val="20"/>
          <w:szCs w:val="20"/>
        </w:rPr>
        <w:t>Uwaga: Zamawiający zobowiązuje wykonawców do tego, aby podać nazwę i parametry, numery części katalogowych sprzętu oraz szczegółowo opisać parametry techniczne w taki sposób, aby jednoznacznie wskazywały jeden model oferowanego sprzętu ze wszystkimi potrzebnymi opcjami.</w:t>
      </w:r>
    </w:p>
    <w:p w14:paraId="01F5F446" w14:textId="77777777" w:rsidR="008F594C" w:rsidRPr="008F594C" w:rsidRDefault="008F594C" w:rsidP="008F594C">
      <w:pPr>
        <w:jc w:val="both"/>
        <w:rPr>
          <w:rFonts w:ascii="Arial" w:eastAsia="Times New Roman" w:hAnsi="Arial"/>
          <w:sz w:val="20"/>
          <w:szCs w:val="20"/>
        </w:rPr>
      </w:pPr>
      <w:r w:rsidRPr="008F594C">
        <w:rPr>
          <w:rFonts w:ascii="Arial" w:eastAsia="Times New Roman" w:hAnsi="Arial"/>
          <w:sz w:val="20"/>
          <w:szCs w:val="20"/>
        </w:rPr>
        <w:t>Wypełnienie pola sformułowaniami, np. „zgodnie z zapisami SWZ” nie będzie akceptowane przez Zamawiającego jako poprawne wypełnieni kolumny ”oferowane parametry (dokładny opis)”, z uwagi na niedopełnienie wymogu szczegółowości i jednoznaczności opisu zaoferowanego rozwiązania.</w:t>
      </w:r>
    </w:p>
    <w:p w14:paraId="53A8C193" w14:textId="77777777" w:rsidR="008F594C" w:rsidRPr="003B09C6" w:rsidRDefault="008F594C" w:rsidP="008F594C">
      <w:pPr>
        <w:spacing w:before="2160"/>
        <w:rPr>
          <w:rFonts w:ascii="Arial" w:eastAsia="Times New Roman" w:hAnsi="Arial"/>
        </w:rPr>
      </w:pPr>
      <w:r>
        <w:rPr>
          <w:rFonts w:ascii="Arial" w:eastAsia="Times New Roman" w:hAnsi="Arial"/>
        </w:rPr>
        <w:t>……………………………………………….</w:t>
      </w:r>
    </w:p>
    <w:p w14:paraId="0C16FB53" w14:textId="77777777" w:rsidR="008F594C" w:rsidRPr="00C20BFE" w:rsidRDefault="008F594C" w:rsidP="008F594C">
      <w:pPr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podpis osób uprawnionych do składania</w:t>
      </w:r>
      <w:r>
        <w:rPr>
          <w:rFonts w:ascii="Arial" w:eastAsia="Times New Roman" w:hAnsi="Arial"/>
          <w:sz w:val="18"/>
          <w:szCs w:val="18"/>
        </w:rPr>
        <w:t xml:space="preserve"> </w:t>
      </w:r>
      <w:r w:rsidRPr="008C1BA9">
        <w:rPr>
          <w:rFonts w:ascii="Arial" w:eastAsia="Times New Roman" w:hAnsi="Arial"/>
          <w:sz w:val="18"/>
          <w:szCs w:val="18"/>
        </w:rPr>
        <w:t>oświadczeń woli w imieniu Wykonawcy</w:t>
      </w:r>
    </w:p>
    <w:p w14:paraId="2AAD0793" w14:textId="45927427" w:rsidR="008F594C" w:rsidRDefault="008F594C">
      <w:pPr>
        <w:spacing w:after="160" w:line="259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br w:type="page"/>
      </w:r>
    </w:p>
    <w:p w14:paraId="03075ADA" w14:textId="25D8DABC" w:rsidR="008F594C" w:rsidRDefault="008F594C" w:rsidP="008F594C">
      <w:pPr>
        <w:spacing w:after="160" w:line="259" w:lineRule="auto"/>
        <w:rPr>
          <w:rFonts w:ascii="Arial" w:hAnsi="Arial"/>
          <w:b/>
          <w:sz w:val="24"/>
          <w:szCs w:val="24"/>
        </w:rPr>
      </w:pPr>
      <w:r w:rsidRPr="003D2DE5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część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3D2DE5">
        <w:rPr>
          <w:rFonts w:ascii="Arial" w:hAnsi="Arial" w:cs="Arial"/>
          <w:b/>
          <w:color w:val="000000" w:themeColor="text1"/>
        </w:rPr>
        <w:t xml:space="preserve"> - </w:t>
      </w:r>
      <w:r w:rsidRPr="003D2DE5">
        <w:rPr>
          <w:rFonts w:ascii="Arial" w:hAnsi="Arial" w:cs="Arial"/>
          <w:b/>
        </w:rPr>
        <w:t xml:space="preserve">Dostawa </w:t>
      </w:r>
      <w:r w:rsidR="007F74A3">
        <w:rPr>
          <w:rFonts w:ascii="Arial" w:hAnsi="Arial"/>
          <w:b/>
          <w:sz w:val="24"/>
          <w:szCs w:val="24"/>
        </w:rPr>
        <w:t>skanera 3D laserowego</w:t>
      </w:r>
    </w:p>
    <w:tbl>
      <w:tblPr>
        <w:tblW w:w="5101" w:type="pct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3724"/>
        <w:gridCol w:w="682"/>
        <w:gridCol w:w="4346"/>
        <w:gridCol w:w="734"/>
      </w:tblGrid>
      <w:tr w:rsidR="007F74A3" w14:paraId="3866CEDC" w14:textId="77777777" w:rsidTr="00A33580">
        <w:trPr>
          <w:trHeight w:val="509"/>
        </w:trPr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5910B" w14:textId="77777777" w:rsidR="007F74A3" w:rsidRDefault="007F74A3" w:rsidP="00A33580">
            <w:pPr>
              <w:pStyle w:val="Tytu"/>
              <w:spacing w:line="276" w:lineRule="auto"/>
              <w:ind w:left="10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Produkt zamawiany</w:t>
            </w:r>
          </w:p>
        </w:tc>
        <w:tc>
          <w:tcPr>
            <w:tcW w:w="2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366C" w14:textId="77777777" w:rsidR="007F74A3" w:rsidRDefault="007F74A3" w:rsidP="00A33580">
            <w:pPr>
              <w:pStyle w:val="Tytu"/>
              <w:spacing w:line="276" w:lineRule="auto"/>
              <w:ind w:left="10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Produkt oferowany</w:t>
            </w:r>
          </w:p>
        </w:tc>
      </w:tr>
      <w:tr w:rsidR="007F74A3" w14:paraId="734349C1" w14:textId="77777777" w:rsidTr="00A33580">
        <w:trPr>
          <w:trHeight w:val="1015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1AB10D" w14:textId="77777777" w:rsidR="007F74A3" w:rsidRDefault="007F74A3" w:rsidP="00A335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L. p.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7257A" w14:textId="77777777" w:rsidR="007F74A3" w:rsidRDefault="007F74A3" w:rsidP="00A335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Wymagane parametry (cechy)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5866B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7372B38D" w14:textId="77777777" w:rsidR="007F74A3" w:rsidRDefault="007F74A3" w:rsidP="00A3358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F0BA8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Oferowane parametry (dokładny opis)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EE101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641ACD4F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7F74A3" w14:paraId="4BFB4957" w14:textId="77777777" w:rsidTr="00A33580">
        <w:trPr>
          <w:trHeight w:val="253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16D31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6E936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D928F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C5EE7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18D6C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</w:tr>
      <w:tr w:rsidR="007F74A3" w14:paraId="2A7FB30C" w14:textId="77777777" w:rsidTr="00A33580">
        <w:trPr>
          <w:trHeight w:val="957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97809" w14:textId="77777777" w:rsidR="007F74A3" w:rsidRDefault="007F74A3" w:rsidP="00A33580">
            <w:pPr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E942F" w14:textId="6A6BDAF9" w:rsidR="007F74A3" w:rsidRPr="003D2DE5" w:rsidRDefault="00341E57" w:rsidP="00A33580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CF03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Skaner 3d laserowy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7C1A5" w14:textId="7FDE6841" w:rsidR="007F74A3" w:rsidRDefault="00341E57" w:rsidP="00A335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kpl</w:t>
            </w:r>
            <w:proofErr w:type="spellEnd"/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C9701" w14:textId="77777777" w:rsidR="007F74A3" w:rsidRDefault="007F74A3" w:rsidP="00A33580">
            <w:pPr>
              <w:autoSpaceDE w:val="0"/>
              <w:autoSpaceDN w:val="0"/>
              <w:adjustRightInd w:val="0"/>
              <w:spacing w:before="240"/>
              <w:jc w:val="center"/>
              <w:rPr>
                <w:lang w:eastAsia="en-US"/>
              </w:rPr>
            </w:pPr>
          </w:p>
          <w:p w14:paraId="6799E6D0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1638B785" w14:textId="77777777" w:rsidR="007F74A3" w:rsidRDefault="007F74A3" w:rsidP="00A33580">
            <w:pPr>
              <w:spacing w:after="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producent, marka, model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529C2" w14:textId="1CE2ACB2" w:rsidR="007F74A3" w:rsidRDefault="00341E57" w:rsidP="00341E5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kpl</w:t>
            </w:r>
            <w:proofErr w:type="spellEnd"/>
          </w:p>
        </w:tc>
      </w:tr>
      <w:tr w:rsidR="007F74A3" w:rsidRPr="002A5414" w14:paraId="34B1F59D" w14:textId="77777777" w:rsidTr="00A33580">
        <w:trPr>
          <w:trHeight w:val="1374"/>
        </w:trPr>
        <w:tc>
          <w:tcPr>
            <w:tcW w:w="24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49659" w14:textId="77777777" w:rsidR="007F74A3" w:rsidRPr="003D2DE5" w:rsidRDefault="007F74A3" w:rsidP="00A33580">
            <w:pPr>
              <w:spacing w:after="0" w:line="240" w:lineRule="auto"/>
              <w:ind w:left="6507" w:right="-68"/>
              <w:rPr>
                <w:rFonts w:ascii="Arial" w:hAnsi="Arial" w:cs="Arial"/>
                <w:sz w:val="20"/>
                <w:szCs w:val="20"/>
              </w:rPr>
            </w:pPr>
          </w:p>
          <w:p w14:paraId="6B408E37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techniczne/zakres:</w:t>
            </w:r>
          </w:p>
          <w:p w14:paraId="269CD6A8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Dokładność skanowania: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0,02 mm min.</w:t>
            </w:r>
          </w:p>
          <w:p w14:paraId="69E3BC7A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Łączność: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USB 3.0</w:t>
            </w:r>
          </w:p>
          <w:p w14:paraId="60C27F2B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Źródło światła: niebieski laser (min 20 linii) + podczerwień</w:t>
            </w:r>
          </w:p>
          <w:p w14:paraId="20956F36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Obszar skanowania: (laser –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min. 500x500mm</w:t>
            </w: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) (podczerwień –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min. 400x400mm</w:t>
            </w: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  <w:p w14:paraId="1FD83540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Waga/wymiary –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pozwalające na obsługę ręczną</w:t>
            </w: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bez statywu</w:t>
            </w:r>
          </w:p>
          <w:p w14:paraId="447F886E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Rozdzielczość (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wartości minimalne</w:t>
            </w: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): Laser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: 0,05 mm - 3 mm,</w:t>
            </w: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Podczerwień: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0,2 mm - 3 mm</w:t>
            </w:r>
          </w:p>
          <w:p w14:paraId="6BA1B5EE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Szybkość skanowania (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wartości minimalne</w:t>
            </w: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): Laser: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1 860 000 pkt/s,</w:t>
            </w: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Podczerwień: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2 250 000 pkt/s</w:t>
            </w:r>
          </w:p>
          <w:p w14:paraId="35CD60BA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Dostępność: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Urządzenie zapewnia podstawowe ułatwienia w zakresie dostępności dla osób ze szczególnymi potrzebami, adekwatne do klasy i przeznaczenia sprzętu, w tym: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br/>
              <w:t>– ergonomiczny uchwyt oraz niewielką masę, umożliwiające komfortową obsługę ręczną urządzenia.</w:t>
            </w:r>
          </w:p>
          <w:p w14:paraId="23047D63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Gwarancja: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gwarancja min. 12 m-</w:t>
            </w:r>
            <w:proofErr w:type="spellStart"/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cy</w:t>
            </w:r>
            <w:proofErr w:type="spellEnd"/>
          </w:p>
          <w:p w14:paraId="7E4B132E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Szkolenie z obsługi: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jest wymagane</w:t>
            </w:r>
          </w:p>
          <w:p w14:paraId="212BD236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Wniesienie/ uruchomienie/konfiguracja: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transport, </w:t>
            </w:r>
          </w:p>
          <w:p w14:paraId="292C16E5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Aktualizacja: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jest wymagane</w:t>
            </w:r>
          </w:p>
          <w:p w14:paraId="1B77084A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Inne specyficzne wymagania: </w:t>
            </w:r>
          </w:p>
          <w:p w14:paraId="4085C218" w14:textId="77777777" w:rsidR="00341E57" w:rsidRPr="00341E57" w:rsidRDefault="00341E57" w:rsidP="00341E57">
            <w:pPr>
              <w:pStyle w:val="Akapitzlist"/>
              <w:numPr>
                <w:ilvl w:val="0"/>
                <w:numId w:val="89"/>
              </w:num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darmowe oprogramowanie do obsługi skanera dostarczone z urządzeniem lub do pobrania od producenta pracujące z systemem operacyjnym Windows 11</w:t>
            </w:r>
          </w:p>
          <w:p w14:paraId="4B0896A5" w14:textId="4FF835D7" w:rsidR="007F74A3" w:rsidRPr="00341E57" w:rsidRDefault="00341E57" w:rsidP="00341E57">
            <w:pPr>
              <w:pStyle w:val="Akapitzlist"/>
              <w:numPr>
                <w:ilvl w:val="0"/>
                <w:numId w:val="89"/>
              </w:num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ergonomiczny uchwyt</w:t>
            </w:r>
          </w:p>
        </w:tc>
        <w:tc>
          <w:tcPr>
            <w:tcW w:w="25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80845" w14:textId="77777777" w:rsidR="007F74A3" w:rsidRPr="00341E57" w:rsidRDefault="007F74A3" w:rsidP="00A33580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3986623" w14:textId="77777777" w:rsidR="008F594C" w:rsidRPr="008F594C" w:rsidRDefault="008F594C" w:rsidP="008F594C">
      <w:pPr>
        <w:jc w:val="both"/>
        <w:rPr>
          <w:rFonts w:ascii="Arial" w:eastAsia="Times New Roman" w:hAnsi="Arial"/>
          <w:sz w:val="20"/>
          <w:szCs w:val="20"/>
        </w:rPr>
      </w:pPr>
      <w:r w:rsidRPr="008F594C">
        <w:rPr>
          <w:rFonts w:ascii="Arial" w:eastAsia="Times New Roman" w:hAnsi="Arial"/>
          <w:sz w:val="20"/>
          <w:szCs w:val="20"/>
        </w:rPr>
        <w:lastRenderedPageBreak/>
        <w:t>Uwaga: Zamawiający zobowiązuje wykonawców do tego, aby podać nazwę i parametry, numery części katalogowych sprzętu oraz szczegółowo opisać parametry techniczne w taki sposób, aby jednoznacznie wskazywały jeden model oferowanego sprzętu ze wszystkimi potrzebnymi opcjami.</w:t>
      </w:r>
    </w:p>
    <w:p w14:paraId="48931445" w14:textId="77777777" w:rsidR="008F594C" w:rsidRPr="008F594C" w:rsidRDefault="008F594C" w:rsidP="008F594C">
      <w:pPr>
        <w:jc w:val="both"/>
        <w:rPr>
          <w:rFonts w:ascii="Arial" w:eastAsia="Times New Roman" w:hAnsi="Arial"/>
          <w:sz w:val="20"/>
          <w:szCs w:val="20"/>
        </w:rPr>
      </w:pPr>
      <w:r w:rsidRPr="008F594C">
        <w:rPr>
          <w:rFonts w:ascii="Arial" w:eastAsia="Times New Roman" w:hAnsi="Arial"/>
          <w:sz w:val="20"/>
          <w:szCs w:val="20"/>
        </w:rPr>
        <w:t>Wypełnienie pola sformułowaniami, np. „zgodnie z zapisami SWZ” nie będzie akceptowane przez Zamawiającego jako poprawne wypełnieni kolumny ”oferowane parametry (dokładny opis)”, z uwagi na niedopełnienie wymogu szczegółowości i jednoznaczności opisu zaoferowanego rozwiązania.</w:t>
      </w:r>
    </w:p>
    <w:p w14:paraId="4D7D86D0" w14:textId="77777777" w:rsidR="008F594C" w:rsidRPr="003B09C6" w:rsidRDefault="008F594C" w:rsidP="008F594C">
      <w:pPr>
        <w:spacing w:before="2160"/>
        <w:rPr>
          <w:rFonts w:ascii="Arial" w:eastAsia="Times New Roman" w:hAnsi="Arial"/>
        </w:rPr>
      </w:pPr>
      <w:r>
        <w:rPr>
          <w:rFonts w:ascii="Arial" w:eastAsia="Times New Roman" w:hAnsi="Arial"/>
        </w:rPr>
        <w:t>……………………………………………….</w:t>
      </w:r>
    </w:p>
    <w:p w14:paraId="63A9BB0B" w14:textId="77777777" w:rsidR="008F594C" w:rsidRPr="00C20BFE" w:rsidRDefault="008F594C" w:rsidP="008F594C">
      <w:pPr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podpis osób uprawnionych do składania</w:t>
      </w:r>
      <w:r>
        <w:rPr>
          <w:rFonts w:ascii="Arial" w:eastAsia="Times New Roman" w:hAnsi="Arial"/>
          <w:sz w:val="18"/>
          <w:szCs w:val="18"/>
        </w:rPr>
        <w:t xml:space="preserve"> </w:t>
      </w:r>
      <w:r w:rsidRPr="008C1BA9">
        <w:rPr>
          <w:rFonts w:ascii="Arial" w:eastAsia="Times New Roman" w:hAnsi="Arial"/>
          <w:sz w:val="18"/>
          <w:szCs w:val="18"/>
        </w:rPr>
        <w:t>oświadczeń woli w imieniu Wykonawcy</w:t>
      </w:r>
    </w:p>
    <w:p w14:paraId="1055BF30" w14:textId="77777777" w:rsidR="005852DA" w:rsidRDefault="005852DA">
      <w:pPr>
        <w:spacing w:after="160" w:line="259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w14:paraId="5EF3294B" w14:textId="0D9ECFD9" w:rsidR="008F594C" w:rsidRDefault="008F594C" w:rsidP="008F594C">
      <w:pPr>
        <w:spacing w:after="160" w:line="259" w:lineRule="auto"/>
        <w:rPr>
          <w:rFonts w:ascii="Arial" w:hAnsi="Arial" w:cs="Arial"/>
          <w:b/>
        </w:rPr>
      </w:pPr>
      <w:r w:rsidRPr="003D2DE5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część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Pr="003D2DE5">
        <w:rPr>
          <w:rFonts w:ascii="Arial" w:hAnsi="Arial" w:cs="Arial"/>
          <w:b/>
          <w:color w:val="000000" w:themeColor="text1"/>
        </w:rPr>
        <w:t xml:space="preserve"> - </w:t>
      </w:r>
      <w:r w:rsidRPr="003D2DE5">
        <w:rPr>
          <w:rFonts w:ascii="Arial" w:hAnsi="Arial" w:cs="Arial"/>
          <w:b/>
        </w:rPr>
        <w:t xml:space="preserve">Dostawa </w:t>
      </w:r>
      <w:r w:rsidR="007F74A3">
        <w:rPr>
          <w:rFonts w:ascii="Arial" w:hAnsi="Arial"/>
          <w:b/>
          <w:sz w:val="24"/>
          <w:szCs w:val="24"/>
        </w:rPr>
        <w:t>plotera drukującego do druku wielkoformatowego</w:t>
      </w:r>
    </w:p>
    <w:tbl>
      <w:tblPr>
        <w:tblW w:w="5101" w:type="pct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3724"/>
        <w:gridCol w:w="682"/>
        <w:gridCol w:w="4346"/>
        <w:gridCol w:w="734"/>
      </w:tblGrid>
      <w:tr w:rsidR="007F74A3" w14:paraId="12152ABA" w14:textId="77777777" w:rsidTr="00A33580">
        <w:trPr>
          <w:trHeight w:val="509"/>
        </w:trPr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68A1" w14:textId="77777777" w:rsidR="007F74A3" w:rsidRDefault="007F74A3" w:rsidP="00A33580">
            <w:pPr>
              <w:pStyle w:val="Tytu"/>
              <w:spacing w:line="276" w:lineRule="auto"/>
              <w:ind w:left="10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Produkt zamawiany</w:t>
            </w:r>
          </w:p>
        </w:tc>
        <w:tc>
          <w:tcPr>
            <w:tcW w:w="2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BD61" w14:textId="77777777" w:rsidR="007F74A3" w:rsidRDefault="007F74A3" w:rsidP="00A33580">
            <w:pPr>
              <w:pStyle w:val="Tytu"/>
              <w:spacing w:line="276" w:lineRule="auto"/>
              <w:ind w:left="10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Produkt oferowany</w:t>
            </w:r>
          </w:p>
        </w:tc>
      </w:tr>
      <w:tr w:rsidR="007F74A3" w14:paraId="1AD76051" w14:textId="77777777" w:rsidTr="00A33580">
        <w:trPr>
          <w:trHeight w:val="1015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4D80B" w14:textId="77777777" w:rsidR="007F74A3" w:rsidRDefault="007F74A3" w:rsidP="00A335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L. p.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0F9DC" w14:textId="77777777" w:rsidR="007F74A3" w:rsidRDefault="007F74A3" w:rsidP="00A335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Wymagane parametry (cechy)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E3AEC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5ED74CF2" w14:textId="77777777" w:rsidR="007F74A3" w:rsidRDefault="007F74A3" w:rsidP="00A3358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FB842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Oferowane parametry (dokładny opis)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C755F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7E6F9C98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7F74A3" w14:paraId="4615A668" w14:textId="77777777" w:rsidTr="00A33580">
        <w:trPr>
          <w:trHeight w:val="253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6C8E2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56E8D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EF902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376C6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07AD9" w14:textId="77777777" w:rsidR="007F74A3" w:rsidRDefault="007F74A3" w:rsidP="00A335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</w:tr>
      <w:tr w:rsidR="007F74A3" w14:paraId="04D5064C" w14:textId="77777777" w:rsidTr="00A33580">
        <w:trPr>
          <w:trHeight w:val="957"/>
        </w:trPr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DB9E0" w14:textId="77777777" w:rsidR="007F74A3" w:rsidRDefault="007F74A3" w:rsidP="00A33580">
            <w:pPr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094E7" w14:textId="4F371A16" w:rsidR="007F74A3" w:rsidRPr="003D2DE5" w:rsidRDefault="00341E57" w:rsidP="00A33580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CF03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Drukarka / Ploter drukujący do druku wielkoformatowego graficznego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D232F" w14:textId="7E90D32E" w:rsidR="007F74A3" w:rsidRDefault="00341E57" w:rsidP="00A335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kpl</w:t>
            </w:r>
            <w:proofErr w:type="spellEnd"/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B7D92" w14:textId="77777777" w:rsidR="007F74A3" w:rsidRDefault="007F74A3" w:rsidP="00A33580">
            <w:pPr>
              <w:autoSpaceDE w:val="0"/>
              <w:autoSpaceDN w:val="0"/>
              <w:adjustRightInd w:val="0"/>
              <w:spacing w:before="240"/>
              <w:jc w:val="center"/>
              <w:rPr>
                <w:lang w:eastAsia="en-US"/>
              </w:rPr>
            </w:pPr>
          </w:p>
          <w:p w14:paraId="2F5D060F" w14:textId="77777777" w:rsidR="007F74A3" w:rsidRDefault="007F74A3" w:rsidP="00A335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1EBE33E2" w14:textId="77777777" w:rsidR="007F74A3" w:rsidRDefault="007F74A3" w:rsidP="00A33580">
            <w:pPr>
              <w:spacing w:after="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producent, marka, model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9350E" w14:textId="40F27914" w:rsidR="007F74A3" w:rsidRDefault="00341E57" w:rsidP="00A335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kpl</w:t>
            </w:r>
            <w:proofErr w:type="spellEnd"/>
          </w:p>
        </w:tc>
      </w:tr>
      <w:tr w:rsidR="007F74A3" w:rsidRPr="002A5414" w14:paraId="7271B195" w14:textId="77777777" w:rsidTr="00A33580">
        <w:trPr>
          <w:trHeight w:val="1374"/>
        </w:trPr>
        <w:tc>
          <w:tcPr>
            <w:tcW w:w="24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F4B87" w14:textId="77777777" w:rsidR="007F74A3" w:rsidRPr="003D2DE5" w:rsidRDefault="007F74A3" w:rsidP="00A33580">
            <w:pPr>
              <w:spacing w:after="0" w:line="240" w:lineRule="auto"/>
              <w:ind w:left="6507" w:right="-68"/>
              <w:rPr>
                <w:rFonts w:ascii="Arial" w:hAnsi="Arial" w:cs="Arial"/>
                <w:sz w:val="20"/>
                <w:szCs w:val="20"/>
              </w:rPr>
            </w:pPr>
          </w:p>
          <w:p w14:paraId="2E28C183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techniczne/zakres:</w:t>
            </w:r>
          </w:p>
          <w:p w14:paraId="6C948E50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Maksymalna szerokość zadruku: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nie mniejsza niż 160 cm</w:t>
            </w:r>
          </w:p>
          <w:p w14:paraId="1A247718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Maksymalna szerokość medium (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nośnika</w:t>
            </w: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):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nie mniejsza niż162 cm</w:t>
            </w:r>
          </w:p>
          <w:p w14:paraId="03F99A15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Atrament: C,M,Y,K –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osobne pojemniki nie mniejsze niż 500ml</w:t>
            </w:r>
          </w:p>
          <w:p w14:paraId="1998BA40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Maksymalna rozdzielczość: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nie mniejsza niż 1200 </w:t>
            </w:r>
            <w:proofErr w:type="spellStart"/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dpi</w:t>
            </w:r>
            <w:proofErr w:type="spellEnd"/>
          </w:p>
          <w:p w14:paraId="132DD995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Sterowanie: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z wyświetlacza samodzielne / współpraca z PC</w:t>
            </w:r>
          </w:p>
          <w:p w14:paraId="6100E2AC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Automatyczne czyszczenie głowic</w:t>
            </w:r>
          </w:p>
          <w:p w14:paraId="7A04CD80" w14:textId="77777777" w:rsidR="00341E57" w:rsidRPr="00341E57" w:rsidRDefault="00341E57" w:rsidP="00341E57">
            <w:pPr>
              <w:numPr>
                <w:ilvl w:val="0"/>
                <w:numId w:val="88"/>
              </w:numPr>
              <w:suppressAutoHyphens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Druk z formatów JPG, PDF, TIFF i inne</w:t>
            </w:r>
          </w:p>
          <w:p w14:paraId="254CB2B8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Dostępność: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Urządzenie zapewnia podstawowe ułatwienia w zakresie dostępności dla osób ze szczególnymi potrzebami, adekwatne do klasy i przeznaczenia sprzętu, w tym: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br/>
              <w:t>– kontrastowe i czytelne oznaczenia elementów obsługowych, ułatwiające identyfikację funkcji i obsługę urządzenia.</w:t>
            </w:r>
          </w:p>
          <w:p w14:paraId="0A710334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Gwarancja: 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gwarancja min. 12 m-</w:t>
            </w:r>
            <w:proofErr w:type="spellStart"/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cy</w:t>
            </w:r>
            <w:proofErr w:type="spellEnd"/>
          </w:p>
          <w:p w14:paraId="2C94AADF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Szkolenie z obsługi: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jest wymagane</w:t>
            </w:r>
          </w:p>
          <w:p w14:paraId="5E6C03B4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Wniesienie/ uruchomienie/konfiguracja: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 transport, wniesienie, uruchomienie</w:t>
            </w:r>
          </w:p>
          <w:p w14:paraId="70D6F04C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Aktualizacja:</w:t>
            </w: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jest wymagane</w:t>
            </w:r>
          </w:p>
          <w:p w14:paraId="00CD80A2" w14:textId="77777777" w:rsidR="00341E57" w:rsidRPr="00341E57" w:rsidRDefault="00341E57" w:rsidP="00341E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Inne specyficzne wymagania: </w:t>
            </w:r>
          </w:p>
          <w:p w14:paraId="66CC856A" w14:textId="77777777" w:rsidR="00341E57" w:rsidRPr="00341E57" w:rsidRDefault="00341E57" w:rsidP="00341E57">
            <w:pPr>
              <w:pStyle w:val="Akapitzlist"/>
              <w:numPr>
                <w:ilvl w:val="0"/>
                <w:numId w:val="90"/>
              </w:num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współpraca z komputerami z systemem Windows 11</w:t>
            </w:r>
          </w:p>
          <w:p w14:paraId="4F27270C" w14:textId="77777777" w:rsidR="00341E57" w:rsidRPr="00341E57" w:rsidRDefault="00341E57" w:rsidP="00341E57">
            <w:pPr>
              <w:pStyle w:val="Akapitzlist"/>
              <w:numPr>
                <w:ilvl w:val="0"/>
                <w:numId w:val="90"/>
              </w:num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bezpłatne oprogramowanie sterujące i sterowniki</w:t>
            </w:r>
          </w:p>
          <w:p w14:paraId="11E17A8A" w14:textId="262E50FE" w:rsidR="007F74A3" w:rsidRPr="00341E57" w:rsidRDefault="00341E57" w:rsidP="00341E57">
            <w:pPr>
              <w:pStyle w:val="Akapitzlist"/>
              <w:numPr>
                <w:ilvl w:val="0"/>
                <w:numId w:val="90"/>
              </w:num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1E57">
              <w:rPr>
                <w:rFonts w:ascii="Arial" w:hAnsi="Arial" w:cs="Arial"/>
                <w:color w:val="000000"/>
                <w:sz w:val="20"/>
                <w:szCs w:val="20"/>
              </w:rPr>
              <w:t>materiały eksploatacyjne rozruchowe (min. rolka papieru 1 szt. komplet farb CMYK min 500 ml każda)</w:t>
            </w:r>
          </w:p>
        </w:tc>
        <w:tc>
          <w:tcPr>
            <w:tcW w:w="25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6B81B" w14:textId="77777777" w:rsidR="007F74A3" w:rsidRPr="00341E57" w:rsidRDefault="007F74A3" w:rsidP="00A33580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D37F3A4" w14:textId="77777777" w:rsidR="008F594C" w:rsidRPr="008F594C" w:rsidRDefault="008F594C" w:rsidP="008F594C">
      <w:pPr>
        <w:jc w:val="both"/>
        <w:rPr>
          <w:rFonts w:ascii="Arial" w:eastAsia="Times New Roman" w:hAnsi="Arial"/>
          <w:sz w:val="20"/>
          <w:szCs w:val="20"/>
        </w:rPr>
      </w:pPr>
      <w:r w:rsidRPr="008F594C">
        <w:rPr>
          <w:rFonts w:ascii="Arial" w:eastAsia="Times New Roman" w:hAnsi="Arial"/>
          <w:sz w:val="20"/>
          <w:szCs w:val="20"/>
        </w:rPr>
        <w:lastRenderedPageBreak/>
        <w:t>Uwaga: Zamawiający zobowiązuje wykonawców do tego, aby podać nazwę i parametry, numery części katalogowych sprzętu oraz szczegółowo opisać parametry techniczne w taki sposób, aby jednoznacznie wskazywały jeden model oferowanego sprzętu ze wszystkimi potrzebnymi opcjami.</w:t>
      </w:r>
    </w:p>
    <w:p w14:paraId="168AD23E" w14:textId="77777777" w:rsidR="008F594C" w:rsidRPr="008F594C" w:rsidRDefault="008F594C" w:rsidP="008F594C">
      <w:pPr>
        <w:jc w:val="both"/>
        <w:rPr>
          <w:rFonts w:ascii="Arial" w:eastAsia="Times New Roman" w:hAnsi="Arial"/>
          <w:sz w:val="20"/>
          <w:szCs w:val="20"/>
        </w:rPr>
      </w:pPr>
      <w:r w:rsidRPr="008F594C">
        <w:rPr>
          <w:rFonts w:ascii="Arial" w:eastAsia="Times New Roman" w:hAnsi="Arial"/>
          <w:sz w:val="20"/>
          <w:szCs w:val="20"/>
        </w:rPr>
        <w:t>Wypełnienie pola sformułowaniami, np. „zgodnie z zapisami SWZ” nie będzie akceptowane przez Zamawiającego jako poprawne wypełnieni kolumny ”oferowane parametry (dokładny opis)”, z uwagi na niedopełnienie wymogu szczegółowości i jednoznaczności opisu zaoferowanego rozwiązania.</w:t>
      </w:r>
    </w:p>
    <w:p w14:paraId="66B04B25" w14:textId="77777777" w:rsidR="008F594C" w:rsidRPr="003B09C6" w:rsidRDefault="008F594C" w:rsidP="008F594C">
      <w:pPr>
        <w:spacing w:before="2160"/>
        <w:rPr>
          <w:rFonts w:ascii="Arial" w:eastAsia="Times New Roman" w:hAnsi="Arial"/>
        </w:rPr>
      </w:pPr>
      <w:r>
        <w:rPr>
          <w:rFonts w:ascii="Arial" w:eastAsia="Times New Roman" w:hAnsi="Arial"/>
        </w:rPr>
        <w:t>……………………………………………….</w:t>
      </w:r>
    </w:p>
    <w:p w14:paraId="0C4BAAE5" w14:textId="587C64E0" w:rsidR="005852DA" w:rsidRPr="007F74A3" w:rsidRDefault="008F594C" w:rsidP="007F74A3">
      <w:pPr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podpis osób uprawnionych do składania</w:t>
      </w:r>
      <w:r>
        <w:rPr>
          <w:rFonts w:ascii="Arial" w:eastAsia="Times New Roman" w:hAnsi="Arial"/>
          <w:sz w:val="18"/>
          <w:szCs w:val="18"/>
        </w:rPr>
        <w:t xml:space="preserve"> </w:t>
      </w:r>
      <w:r w:rsidRPr="008C1BA9">
        <w:rPr>
          <w:rFonts w:ascii="Arial" w:eastAsia="Times New Roman" w:hAnsi="Arial"/>
          <w:sz w:val="18"/>
          <w:szCs w:val="18"/>
        </w:rPr>
        <w:t>oświadczeń woli w imieniu Wykonawcy</w:t>
      </w:r>
    </w:p>
    <w:sectPr w:rsidR="005852DA" w:rsidRPr="007F74A3" w:rsidSect="00812D20">
      <w:headerReference w:type="default" r:id="rId10"/>
      <w:footerReference w:type="default" r:id="rId11"/>
      <w:pgSz w:w="11906" w:h="16838"/>
      <w:pgMar w:top="1266" w:right="70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118CB" w14:textId="77777777" w:rsidR="00AC0467" w:rsidRDefault="00AC0467">
      <w:pPr>
        <w:spacing w:after="0" w:line="240" w:lineRule="auto"/>
      </w:pPr>
      <w:r>
        <w:separator/>
      </w:r>
    </w:p>
  </w:endnote>
  <w:endnote w:type="continuationSeparator" w:id="0">
    <w:p w14:paraId="532C2C26" w14:textId="77777777" w:rsidR="00AC0467" w:rsidRDefault="00AC0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1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okChampa">
    <w:altName w:val="Times New Roman"/>
    <w:charset w:val="DE"/>
    <w:family w:val="swiss"/>
    <w:pitch w:val="variable"/>
    <w:sig w:usb0="83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67344" w14:textId="619DB9AF" w:rsidR="006809CA" w:rsidRDefault="00D46F87" w:rsidP="00881FC5">
    <w:pPr>
      <w:pStyle w:val="Stopka"/>
      <w:tabs>
        <w:tab w:val="left" w:pos="8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E94ABC" wp14:editId="32AB1223">
              <wp:simplePos x="0" y="0"/>
              <wp:positionH relativeFrom="column">
                <wp:posOffset>-534035</wp:posOffset>
              </wp:positionH>
              <wp:positionV relativeFrom="paragraph">
                <wp:posOffset>20320</wp:posOffset>
              </wp:positionV>
              <wp:extent cx="6728460" cy="487680"/>
              <wp:effectExtent l="0" t="0" r="0" b="7620"/>
              <wp:wrapNone/>
              <wp:docPr id="20" name="Pole tekstowe 20" descr="perspektywa finansowa oraz po prawej stronie tytuł projektu Kreator kariery - zbuduj swoją przyszłość zawodową z UJK w Kielcac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28460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B746A" w14:textId="7198E38A" w:rsidR="00D46F87" w:rsidRPr="00BF07E8" w:rsidRDefault="00D46F87" w:rsidP="00D46F87">
                          <w:pPr>
                            <w:spacing w:after="0" w:line="240" w:lineRule="au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FERS 2021–2027</w:t>
                          </w:r>
                          <w:r w:rsidR="00A32164" w:rsidRPr="00BF07E8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BF07E8">
                            <w:rPr>
                              <w:b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BF07E8">
                            <w:rPr>
                              <w:b/>
                              <w:sz w:val="24"/>
                              <w:szCs w:val="24"/>
                            </w:rPr>
                            <w:t>Kreator kariery - zbuduj swoją przyszłość zawodową z UJK w Kielcach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94ABC" id="_x0000_t202" coordsize="21600,21600" o:spt="202" path="m,l,21600r21600,l21600,xe">
              <v:stroke joinstyle="miter"/>
              <v:path gradientshapeok="t" o:connecttype="rect"/>
            </v:shapetype>
            <v:shape id="Pole tekstowe 20" o:spid="_x0000_s1026" type="#_x0000_t202" alt="perspektywa finansowa oraz po prawej stronie tytuł projektu Kreator kariery - zbuduj swoją przyszłość zawodową z UJK w Kielcach" style="position:absolute;margin-left:-42.05pt;margin-top:1.6pt;width:529.8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" fillcolor="white [3201]" stroked="f" strokeweight=".5pt">
              <v:textbox>
                <w:txbxContent>
                  <w:p w14:paraId="19AB746A" w14:textId="7198E38A" w:rsidR="00D46F87" w:rsidRPr="00BF07E8" w:rsidRDefault="00D46F87" w:rsidP="00D46F87">
                    <w:pPr>
                      <w:spacing w:after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BF07E8">
                      <w:rPr>
                        <w:b/>
                        <w:sz w:val="24"/>
                        <w:szCs w:val="24"/>
                      </w:rPr>
                      <w:t>FERS 2021–2027</w:t>
                    </w:r>
                    <w:r w:rsidR="00A32164" w:rsidRPr="00BF07E8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BF07E8">
                      <w:rPr>
                        <w:b/>
                        <w:sz w:val="24"/>
                        <w:szCs w:val="24"/>
                      </w:rPr>
                      <w:t xml:space="preserve">       </w:t>
                    </w:r>
                    <w:r w:rsidRPr="00BF07E8">
                      <w:rPr>
                        <w:b/>
                        <w:sz w:val="24"/>
                        <w:szCs w:val="24"/>
                      </w:rPr>
                      <w:t>Kreator kariery - zbuduj swoją przyszłość zawodową z UJK w Kielcach</w:t>
                    </w:r>
                  </w:p>
                </w:txbxContent>
              </v:textbox>
            </v:shape>
          </w:pict>
        </mc:Fallback>
      </mc:AlternateContent>
    </w:r>
    <w:r w:rsidR="00890EB5">
      <w:rPr>
        <w:noProof/>
        <w:lang w:bidi="lo-LA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C3F5C5" wp14:editId="78EB498E">
              <wp:simplePos x="0" y="0"/>
              <wp:positionH relativeFrom="margin">
                <wp:posOffset>-952500</wp:posOffset>
              </wp:positionH>
              <wp:positionV relativeFrom="paragraph">
                <wp:posOffset>-57150</wp:posOffset>
              </wp:positionV>
              <wp:extent cx="7665085" cy="76200"/>
              <wp:effectExtent l="0" t="0" r="0" b="0"/>
              <wp:wrapNone/>
              <wp:docPr id="5" name="Grupa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65085" cy="76200"/>
                        <a:chOff x="0" y="0"/>
                        <a:chExt cx="7665085" cy="137795"/>
                      </a:xfrm>
                    </wpg:grpSpPr>
                    <wps:wsp>
                      <wps:cNvPr id="9" name="Prostokąt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665085" cy="137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C837B" w14:textId="77777777" w:rsidR="00890EB5" w:rsidRPr="00673541" w:rsidRDefault="00890EB5" w:rsidP="00890E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Prostokąt 11"/>
                      <wps:cNvSpPr/>
                      <wps:spPr>
                        <a:xfrm>
                          <a:off x="66675" y="0"/>
                          <a:ext cx="1424940" cy="1371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C3F5C5" id="Grupa 5" o:spid="_x0000_s1027" alt="&quot;&quot;" style="position:absolute;margin-left:-75pt;margin-top:-4.5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">
              <v:rect id="Prostokąt 9" o:spid="_x0000_s1028" alt="&quot;&quot;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d7d31 [3205]" stroked="f" strokeweight="1pt">
                <v:textbox>
                  <w:txbxContent>
                    <w:p w14:paraId="392C837B" w14:textId="77777777" w:rsidR="00890EB5" w:rsidRPr="00673541" w:rsidRDefault="00890EB5" w:rsidP="00890EB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Prostokąt 11" o:spid="_x0000_s1029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4b083 [1941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4AE6E" w14:textId="77777777" w:rsidR="00AC0467" w:rsidRDefault="00AC0467">
      <w:pPr>
        <w:spacing w:after="0" w:line="240" w:lineRule="auto"/>
      </w:pPr>
      <w:r>
        <w:separator/>
      </w:r>
    </w:p>
  </w:footnote>
  <w:footnote w:type="continuationSeparator" w:id="0">
    <w:p w14:paraId="6C9DF448" w14:textId="77777777" w:rsidR="00AC0467" w:rsidRDefault="00AC0467">
      <w:pPr>
        <w:spacing w:after="0" w:line="240" w:lineRule="auto"/>
      </w:pPr>
      <w:r>
        <w:continuationSeparator/>
      </w:r>
    </w:p>
  </w:footnote>
  <w:footnote w:id="1">
    <w:p w14:paraId="3527DD68" w14:textId="77777777" w:rsidR="00812D20" w:rsidRDefault="00812D20" w:rsidP="00812D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73CE">
        <w:t>Zaznaczyć właściwe</w:t>
      </w:r>
    </w:p>
  </w:footnote>
  <w:footnote w:id="2">
    <w:p w14:paraId="55659F85" w14:textId="77777777" w:rsidR="00812D20" w:rsidRDefault="00812D20" w:rsidP="00812D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79A8">
        <w:rPr>
          <w:sz w:val="18"/>
          <w:szCs w:val="18"/>
        </w:rPr>
        <w:t>Należy wpisać nazwę/rodzaj towaru lub usługi, których dostawa lub świadczenie będą prowadziły do powstania u Zamawiającego obowiązku podatkowego zgodnie z przepisami o podatku od towarów i usług oraz ich wartość netto; jeżeli nie dotyczy  - skreślić</w:t>
      </w:r>
    </w:p>
  </w:footnote>
  <w:footnote w:id="3">
    <w:p w14:paraId="36A588C2" w14:textId="77777777" w:rsidR="00812D20" w:rsidRPr="00BF19BE" w:rsidRDefault="00812D20" w:rsidP="00812D20">
      <w:pPr>
        <w:pStyle w:val="Tekstprzypisudolnego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</w:t>
      </w:r>
      <w:r>
        <w:rPr>
          <w:sz w:val="18"/>
          <w:szCs w:val="18"/>
        </w:rPr>
        <w:t> </w:t>
      </w:r>
      <w:r w:rsidRPr="00BF19BE">
        <w:rPr>
          <w:sz w:val="18"/>
          <w:szCs w:val="18"/>
        </w:rPr>
        <w:t xml:space="preserve">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4">
    <w:p w14:paraId="077C5358" w14:textId="77777777" w:rsidR="00812D20" w:rsidRDefault="00812D20" w:rsidP="00812D20">
      <w:pPr>
        <w:pStyle w:val="Tekstprzypisudolnego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przekazuje danych osobowych innych niż bezpośrednio jego dotyczących lub  zachodzi wyłączenie stosowania obowiązku informacyjnego, stosownie do art. 13 ust. 4 lub art. 14 ust. 5 RODO treści oświadczenia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AA93" w14:textId="28E47BDF" w:rsidR="006809CA" w:rsidRDefault="00621D46" w:rsidP="00663340">
    <w:pPr>
      <w:pStyle w:val="Nagwek"/>
      <w:spacing w:after="120"/>
    </w:pPr>
    <w:r>
      <w:rPr>
        <w:noProof/>
        <w:lang w:bidi="lo-LA"/>
      </w:rPr>
      <w:drawing>
        <wp:anchor distT="0" distB="0" distL="114300" distR="114300" simplePos="0" relativeHeight="251664384" behindDoc="1" locked="0" layoutInCell="1" allowOverlap="1" wp14:anchorId="0E97DA20" wp14:editId="6143E9AB">
          <wp:simplePos x="0" y="0"/>
          <wp:positionH relativeFrom="margin">
            <wp:posOffset>62230</wp:posOffset>
          </wp:positionH>
          <wp:positionV relativeFrom="paragraph">
            <wp:posOffset>-80010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866069143" name="Obraz 866069143" descr="Trzy loga w grafice. Od lewej: Fundusze Europejskie dla Rozwoju Społecznego, Flaga Polski oraz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Trzy loga w grafice. Od lewej: Fundusze Europejskie dla Rozwoju Społecznego, Flaga Polski oraz Dofinansowane przez Unię Europejską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3340">
      <w:t>KU.2301.164.2025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6E2CB7"/>
    <w:multiLevelType w:val="hybridMultilevel"/>
    <w:tmpl w:val="899EE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04279"/>
    <w:multiLevelType w:val="hybridMultilevel"/>
    <w:tmpl w:val="54E6666C"/>
    <w:lvl w:ilvl="0" w:tplc="6A1899AE">
      <w:start w:val="9"/>
      <w:numFmt w:val="bullet"/>
      <w:lvlText w:val="•"/>
      <w:lvlJc w:val="left"/>
      <w:pPr>
        <w:ind w:left="1080" w:hanging="360"/>
      </w:pPr>
      <w:rPr>
        <w:rFonts w:ascii="NSimSun" w:eastAsia="NSimSun" w:hAnsi="NSimSun" w:cs="Calibri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2D30B7A"/>
    <w:multiLevelType w:val="hybridMultilevel"/>
    <w:tmpl w:val="D3DA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F6BB6"/>
    <w:multiLevelType w:val="hybridMultilevel"/>
    <w:tmpl w:val="701443A8"/>
    <w:lvl w:ilvl="0" w:tplc="E0A4734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92E12"/>
    <w:multiLevelType w:val="hybridMultilevel"/>
    <w:tmpl w:val="E880FB50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B4885076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10F38"/>
    <w:multiLevelType w:val="hybridMultilevel"/>
    <w:tmpl w:val="158C1D3A"/>
    <w:lvl w:ilvl="0" w:tplc="A77859BC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B93CD5"/>
    <w:multiLevelType w:val="hybridMultilevel"/>
    <w:tmpl w:val="51FCA66E"/>
    <w:lvl w:ilvl="0" w:tplc="481CC1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D4C5D04"/>
    <w:multiLevelType w:val="hybridMultilevel"/>
    <w:tmpl w:val="62E6911C"/>
    <w:lvl w:ilvl="0" w:tplc="6F64CAA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6691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04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ACF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21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21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67D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01F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ED8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254303"/>
    <w:multiLevelType w:val="hybridMultilevel"/>
    <w:tmpl w:val="62C45F8E"/>
    <w:lvl w:ilvl="0" w:tplc="3968BB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D3E56"/>
    <w:multiLevelType w:val="hybridMultilevel"/>
    <w:tmpl w:val="75E43F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000037E"/>
    <w:multiLevelType w:val="hybridMultilevel"/>
    <w:tmpl w:val="3A0A161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10B52275"/>
    <w:multiLevelType w:val="hybridMultilevel"/>
    <w:tmpl w:val="1AD489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0C91815"/>
    <w:multiLevelType w:val="hybridMultilevel"/>
    <w:tmpl w:val="E5941FC0"/>
    <w:lvl w:ilvl="0" w:tplc="59F0A7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7C4A26"/>
    <w:multiLevelType w:val="hybridMultilevel"/>
    <w:tmpl w:val="CD38728A"/>
    <w:lvl w:ilvl="0" w:tplc="ABA2D16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8D08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BDD0">
      <w:start w:val="1"/>
      <w:numFmt w:val="bullet"/>
      <w:lvlText w:val="▪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8924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814">
      <w:start w:val="1"/>
      <w:numFmt w:val="bullet"/>
      <w:lvlText w:val="o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0D958">
      <w:start w:val="1"/>
      <w:numFmt w:val="bullet"/>
      <w:lvlText w:val="▪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2DEE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41EBE">
      <w:start w:val="1"/>
      <w:numFmt w:val="bullet"/>
      <w:lvlText w:val="o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8E0B2">
      <w:start w:val="1"/>
      <w:numFmt w:val="bullet"/>
      <w:lvlText w:val="▪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950284"/>
    <w:multiLevelType w:val="hybridMultilevel"/>
    <w:tmpl w:val="649ABCCC"/>
    <w:lvl w:ilvl="0" w:tplc="512C5CBE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6460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26A00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EE3B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40CA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E07C0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C58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50B38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A38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4C57ADD"/>
    <w:multiLevelType w:val="hybridMultilevel"/>
    <w:tmpl w:val="2B26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7560B6"/>
    <w:multiLevelType w:val="hybridMultilevel"/>
    <w:tmpl w:val="B8C627CA"/>
    <w:lvl w:ilvl="0" w:tplc="D4F2EC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92C6CA4"/>
    <w:multiLevelType w:val="hybridMultilevel"/>
    <w:tmpl w:val="8278CDA6"/>
    <w:lvl w:ilvl="0" w:tplc="FE5EF8D8">
      <w:start w:val="1"/>
      <w:numFmt w:val="decimal"/>
      <w:lvlText w:val="%1."/>
      <w:lvlJc w:val="left"/>
      <w:pPr>
        <w:ind w:left="502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19341AC2"/>
    <w:multiLevelType w:val="hybridMultilevel"/>
    <w:tmpl w:val="1E84210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1A9B5D85"/>
    <w:multiLevelType w:val="hybridMultilevel"/>
    <w:tmpl w:val="0750F3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B5D6F6E"/>
    <w:multiLevelType w:val="multilevel"/>
    <w:tmpl w:val="3040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1BFB18F1"/>
    <w:multiLevelType w:val="hybridMultilevel"/>
    <w:tmpl w:val="17AA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91C94"/>
    <w:multiLevelType w:val="hybridMultilevel"/>
    <w:tmpl w:val="0BD2F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F94725"/>
    <w:multiLevelType w:val="hybridMultilevel"/>
    <w:tmpl w:val="BB86B3E4"/>
    <w:lvl w:ilvl="0" w:tplc="A10E3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A466BA4"/>
    <w:multiLevelType w:val="hybridMultilevel"/>
    <w:tmpl w:val="00589DEA"/>
    <w:lvl w:ilvl="0" w:tplc="FF723D1A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ABE7534"/>
    <w:multiLevelType w:val="hybridMultilevel"/>
    <w:tmpl w:val="B71E9A42"/>
    <w:lvl w:ilvl="0" w:tplc="68261BA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2409A3"/>
    <w:multiLevelType w:val="hybridMultilevel"/>
    <w:tmpl w:val="B3C0843A"/>
    <w:lvl w:ilvl="0" w:tplc="063EB16C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2D9275BC"/>
    <w:multiLevelType w:val="multilevel"/>
    <w:tmpl w:val="31C004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4" w15:restartNumberingAfterBreak="0">
    <w:nsid w:val="2DBF3DA5"/>
    <w:multiLevelType w:val="hybridMultilevel"/>
    <w:tmpl w:val="41FA7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DB57A3"/>
    <w:multiLevelType w:val="hybridMultilevel"/>
    <w:tmpl w:val="9D50A0A0"/>
    <w:lvl w:ilvl="0" w:tplc="C30E9F7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2F2D8">
      <w:start w:val="1"/>
      <w:numFmt w:val="bullet"/>
      <w:lvlText w:val="o"/>
      <w:lvlJc w:val="left"/>
      <w:pPr>
        <w:ind w:left="1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83F6A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A1976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C4D64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90D8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2922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EF5C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CCF8C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20E7057"/>
    <w:multiLevelType w:val="multilevel"/>
    <w:tmpl w:val="AE56AD3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7" w15:restartNumberingAfterBreak="0">
    <w:nsid w:val="322201C3"/>
    <w:multiLevelType w:val="hybridMultilevel"/>
    <w:tmpl w:val="D76AB6D6"/>
    <w:lvl w:ilvl="0" w:tplc="DD0CC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4BA0ACB"/>
    <w:multiLevelType w:val="hybridMultilevel"/>
    <w:tmpl w:val="6536545E"/>
    <w:lvl w:ilvl="0" w:tplc="107481B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63E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C11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4FB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819B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C69C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2A7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6C3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053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56225F2"/>
    <w:multiLevelType w:val="hybridMultilevel"/>
    <w:tmpl w:val="A9B64B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5E141BC"/>
    <w:multiLevelType w:val="hybridMultilevel"/>
    <w:tmpl w:val="0122E01A"/>
    <w:lvl w:ilvl="0" w:tplc="C570139A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062C9A">
      <w:start w:val="1"/>
      <w:numFmt w:val="bullet"/>
      <w:lvlText w:val="•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81DD8">
      <w:start w:val="1"/>
      <w:numFmt w:val="bullet"/>
      <w:lvlText w:val="▪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4F54C">
      <w:start w:val="1"/>
      <w:numFmt w:val="bullet"/>
      <w:lvlText w:val="•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8B944">
      <w:start w:val="1"/>
      <w:numFmt w:val="bullet"/>
      <w:lvlText w:val="o"/>
      <w:lvlJc w:val="left"/>
      <w:pPr>
        <w:ind w:left="2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E7640">
      <w:start w:val="1"/>
      <w:numFmt w:val="bullet"/>
      <w:lvlText w:val="▪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1A91C0">
      <w:start w:val="1"/>
      <w:numFmt w:val="bullet"/>
      <w:lvlText w:val="•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751E">
      <w:start w:val="1"/>
      <w:numFmt w:val="bullet"/>
      <w:lvlText w:val="o"/>
      <w:lvlJc w:val="left"/>
      <w:pPr>
        <w:ind w:left="5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89250">
      <w:start w:val="1"/>
      <w:numFmt w:val="bullet"/>
      <w:lvlText w:val="▪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034220"/>
    <w:multiLevelType w:val="hybridMultilevel"/>
    <w:tmpl w:val="FE00E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976D40"/>
    <w:multiLevelType w:val="multilevel"/>
    <w:tmpl w:val="A66AD2E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73414B6"/>
    <w:multiLevelType w:val="hybridMultilevel"/>
    <w:tmpl w:val="6908E8A2"/>
    <w:lvl w:ilvl="0" w:tplc="1C4CFD80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C7B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A4369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0E6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E6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0005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20B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C925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46CA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8763692"/>
    <w:multiLevelType w:val="hybridMultilevel"/>
    <w:tmpl w:val="46D0EFA2"/>
    <w:lvl w:ilvl="0" w:tplc="D4EA95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6" w15:restartNumberingAfterBreak="0">
    <w:nsid w:val="38B00961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3BFC00D4"/>
    <w:multiLevelType w:val="hybridMultilevel"/>
    <w:tmpl w:val="FF9E0D1C"/>
    <w:lvl w:ilvl="0" w:tplc="4948A6F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C070629"/>
    <w:multiLevelType w:val="multilevel"/>
    <w:tmpl w:val="3C785716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49" w15:restartNumberingAfterBreak="0">
    <w:nsid w:val="3DEA0AB4"/>
    <w:multiLevelType w:val="hybridMultilevel"/>
    <w:tmpl w:val="DD50BFDE"/>
    <w:lvl w:ilvl="0" w:tplc="1A626CB4">
      <w:start w:val="1"/>
      <w:numFmt w:val="decimal"/>
      <w:lvlText w:val="%1)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DF057AB"/>
    <w:multiLevelType w:val="hybridMultilevel"/>
    <w:tmpl w:val="EDC2C8F0"/>
    <w:lvl w:ilvl="0" w:tplc="2DD0DD76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21A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2294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AA09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027C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4BF1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645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016E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2C31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E1C79FE"/>
    <w:multiLevelType w:val="hybridMultilevel"/>
    <w:tmpl w:val="A900057E"/>
    <w:lvl w:ilvl="0" w:tplc="2A1CE6F6">
      <w:start w:val="5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A97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C78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A78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A34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067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E2D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8E9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0F6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3" w15:restartNumberingAfterBreak="0">
    <w:nsid w:val="3F8D3A71"/>
    <w:multiLevelType w:val="hybridMultilevel"/>
    <w:tmpl w:val="8C8C7028"/>
    <w:lvl w:ilvl="0" w:tplc="7AD8517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4713CE"/>
    <w:multiLevelType w:val="hybridMultilevel"/>
    <w:tmpl w:val="DAA0A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CE2FAA"/>
    <w:multiLevelType w:val="hybridMultilevel"/>
    <w:tmpl w:val="40067D26"/>
    <w:lvl w:ilvl="0" w:tplc="342CF4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470D00A4"/>
    <w:multiLevelType w:val="hybridMultilevel"/>
    <w:tmpl w:val="9AC60B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48872588"/>
    <w:multiLevelType w:val="hybridMultilevel"/>
    <w:tmpl w:val="F5B489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48EB27B3"/>
    <w:multiLevelType w:val="hybridMultilevel"/>
    <w:tmpl w:val="BEF425E6"/>
    <w:lvl w:ilvl="0" w:tplc="063EB1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AE275FA"/>
    <w:multiLevelType w:val="multilevel"/>
    <w:tmpl w:val="97E24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0" w15:restartNumberingAfterBreak="0">
    <w:nsid w:val="4CAF265B"/>
    <w:multiLevelType w:val="hybridMultilevel"/>
    <w:tmpl w:val="97308E80"/>
    <w:lvl w:ilvl="0" w:tplc="44D4DC6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0A17F57"/>
    <w:multiLevelType w:val="hybridMultilevel"/>
    <w:tmpl w:val="F14A5F12"/>
    <w:lvl w:ilvl="0" w:tplc="CE58B3EE">
      <w:start w:val="8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6929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A0AA3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ED29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C26F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25DD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AE05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4C80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6CC5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1045FF6"/>
    <w:multiLevelType w:val="hybridMultilevel"/>
    <w:tmpl w:val="83DC2E1E"/>
    <w:lvl w:ilvl="0" w:tplc="9E64EE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625997"/>
    <w:multiLevelType w:val="hybridMultilevel"/>
    <w:tmpl w:val="16DE8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D36911"/>
    <w:multiLevelType w:val="hybridMultilevel"/>
    <w:tmpl w:val="34865CBC"/>
    <w:lvl w:ilvl="0" w:tplc="063EB16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5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5E31527F"/>
    <w:multiLevelType w:val="hybridMultilevel"/>
    <w:tmpl w:val="49A6EF8A"/>
    <w:lvl w:ilvl="0" w:tplc="29D67CB8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40C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4CD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848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A0D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CAE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8405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B09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032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60740FD2"/>
    <w:multiLevelType w:val="hybridMultilevel"/>
    <w:tmpl w:val="E5D23C8C"/>
    <w:lvl w:ilvl="0" w:tplc="1B5E3AC6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8" w15:restartNumberingAfterBreak="0">
    <w:nsid w:val="60D05C77"/>
    <w:multiLevelType w:val="hybridMultilevel"/>
    <w:tmpl w:val="3020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14109A"/>
    <w:multiLevelType w:val="multilevel"/>
    <w:tmpl w:val="28C8E14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0" w15:restartNumberingAfterBreak="0">
    <w:nsid w:val="68137269"/>
    <w:multiLevelType w:val="hybridMultilevel"/>
    <w:tmpl w:val="717C28AA"/>
    <w:lvl w:ilvl="0" w:tplc="4DCE48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4A3635"/>
    <w:multiLevelType w:val="multilevel"/>
    <w:tmpl w:val="995E5AB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2" w15:restartNumberingAfterBreak="0">
    <w:nsid w:val="687348F1"/>
    <w:multiLevelType w:val="hybridMultilevel"/>
    <w:tmpl w:val="264EF82C"/>
    <w:lvl w:ilvl="0" w:tplc="3B2435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82E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7C79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46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ED6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0E8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C6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A38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E3B7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C1F22D4"/>
    <w:multiLevelType w:val="multilevel"/>
    <w:tmpl w:val="527246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4" w15:restartNumberingAfterBreak="0">
    <w:nsid w:val="6D1E683A"/>
    <w:multiLevelType w:val="hybridMultilevel"/>
    <w:tmpl w:val="6AC45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DA5106B"/>
    <w:multiLevelType w:val="hybridMultilevel"/>
    <w:tmpl w:val="E87C65B6"/>
    <w:lvl w:ilvl="0" w:tplc="69EAD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FD04CF5"/>
    <w:multiLevelType w:val="hybridMultilevel"/>
    <w:tmpl w:val="0D48CE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70C452CC"/>
    <w:multiLevelType w:val="hybridMultilevel"/>
    <w:tmpl w:val="6638CFF6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78" w15:restartNumberingAfterBreak="0">
    <w:nsid w:val="71964F37"/>
    <w:multiLevelType w:val="multilevel"/>
    <w:tmpl w:val="7B4C7A72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79" w15:restartNumberingAfterBreak="0">
    <w:nsid w:val="72126EB7"/>
    <w:multiLevelType w:val="multilevel"/>
    <w:tmpl w:val="84BA6B20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theme="minorBid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theme="minorBid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theme="minorBid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theme="minorBid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theme="minorBidi" w:hint="default"/>
        <w:i w:val="0"/>
      </w:rPr>
    </w:lvl>
  </w:abstractNum>
  <w:abstractNum w:abstractNumId="80" w15:restartNumberingAfterBreak="0">
    <w:nsid w:val="73820035"/>
    <w:multiLevelType w:val="multilevel"/>
    <w:tmpl w:val="8A50C42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1" w15:restartNumberingAfterBreak="0">
    <w:nsid w:val="73850C7C"/>
    <w:multiLevelType w:val="hybridMultilevel"/>
    <w:tmpl w:val="B1D4822E"/>
    <w:lvl w:ilvl="0" w:tplc="ADAAD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6543A2E"/>
    <w:multiLevelType w:val="hybridMultilevel"/>
    <w:tmpl w:val="864A6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037B0A"/>
    <w:multiLevelType w:val="hybridMultilevel"/>
    <w:tmpl w:val="4CA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08FD1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32051A"/>
    <w:multiLevelType w:val="hybridMultilevel"/>
    <w:tmpl w:val="F0C8B7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774D151B"/>
    <w:multiLevelType w:val="hybridMultilevel"/>
    <w:tmpl w:val="29646D9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6" w15:restartNumberingAfterBreak="0">
    <w:nsid w:val="774E3BAF"/>
    <w:multiLevelType w:val="hybridMultilevel"/>
    <w:tmpl w:val="F9002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B96CFC"/>
    <w:multiLevelType w:val="hybridMultilevel"/>
    <w:tmpl w:val="786072A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8" w15:restartNumberingAfterBreak="0">
    <w:nsid w:val="7D3C3F0E"/>
    <w:multiLevelType w:val="hybridMultilevel"/>
    <w:tmpl w:val="71FE9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CB7F16"/>
    <w:multiLevelType w:val="hybridMultilevel"/>
    <w:tmpl w:val="2CB44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004333">
    <w:abstractNumId w:val="7"/>
  </w:num>
  <w:num w:numId="2" w16cid:durableId="1331519930">
    <w:abstractNumId w:val="6"/>
  </w:num>
  <w:num w:numId="3" w16cid:durableId="787552671">
    <w:abstractNumId w:val="32"/>
  </w:num>
  <w:num w:numId="4" w16cid:durableId="643857334">
    <w:abstractNumId w:val="19"/>
  </w:num>
  <w:num w:numId="5" w16cid:durableId="558324482">
    <w:abstractNumId w:val="44"/>
  </w:num>
  <w:num w:numId="6" w16cid:durableId="2011525237">
    <w:abstractNumId w:val="9"/>
  </w:num>
  <w:num w:numId="7" w16cid:durableId="1141849075">
    <w:abstractNumId w:val="23"/>
  </w:num>
  <w:num w:numId="8" w16cid:durableId="495074965">
    <w:abstractNumId w:val="59"/>
  </w:num>
  <w:num w:numId="9" w16cid:durableId="1752847648">
    <w:abstractNumId w:val="57"/>
  </w:num>
  <w:num w:numId="10" w16cid:durableId="1359040845">
    <w:abstractNumId w:val="31"/>
  </w:num>
  <w:num w:numId="11" w16cid:durableId="507210584">
    <w:abstractNumId w:val="58"/>
  </w:num>
  <w:num w:numId="12" w16cid:durableId="2074307936">
    <w:abstractNumId w:val="75"/>
  </w:num>
  <w:num w:numId="13" w16cid:durableId="311371121">
    <w:abstractNumId w:val="49"/>
  </w:num>
  <w:num w:numId="14" w16cid:durableId="1963921794">
    <w:abstractNumId w:val="27"/>
  </w:num>
  <w:num w:numId="15" w16cid:durableId="1738547630">
    <w:abstractNumId w:val="87"/>
  </w:num>
  <w:num w:numId="16" w16cid:durableId="138546467">
    <w:abstractNumId w:val="82"/>
  </w:num>
  <w:num w:numId="17" w16cid:durableId="1403991076">
    <w:abstractNumId w:val="37"/>
  </w:num>
  <w:num w:numId="18" w16cid:durableId="962880643">
    <w:abstractNumId w:val="46"/>
  </w:num>
  <w:num w:numId="19" w16cid:durableId="1894121918">
    <w:abstractNumId w:val="85"/>
  </w:num>
  <w:num w:numId="20" w16cid:durableId="1647196704">
    <w:abstractNumId w:val="84"/>
  </w:num>
  <w:num w:numId="21" w16cid:durableId="927619703">
    <w:abstractNumId w:val="64"/>
  </w:num>
  <w:num w:numId="22" w16cid:durableId="2006006944">
    <w:abstractNumId w:val="67"/>
  </w:num>
  <w:num w:numId="23" w16cid:durableId="1900700551">
    <w:abstractNumId w:val="14"/>
  </w:num>
  <w:num w:numId="24" w16cid:durableId="1811097555">
    <w:abstractNumId w:val="12"/>
  </w:num>
  <w:num w:numId="25" w16cid:durableId="1108548636">
    <w:abstractNumId w:val="22"/>
  </w:num>
  <w:num w:numId="26" w16cid:durableId="1940718455">
    <w:abstractNumId w:val="3"/>
  </w:num>
  <w:num w:numId="27" w16cid:durableId="2033415771">
    <w:abstractNumId w:val="47"/>
  </w:num>
  <w:num w:numId="28" w16cid:durableId="131482394">
    <w:abstractNumId w:val="76"/>
  </w:num>
  <w:num w:numId="29" w16cid:durableId="1592229470">
    <w:abstractNumId w:val="68"/>
  </w:num>
  <w:num w:numId="30" w16cid:durableId="2114209386">
    <w:abstractNumId w:val="80"/>
  </w:num>
  <w:num w:numId="31" w16cid:durableId="1848981101">
    <w:abstractNumId w:val="20"/>
  </w:num>
  <w:num w:numId="32" w16cid:durableId="937719341">
    <w:abstractNumId w:val="89"/>
  </w:num>
  <w:num w:numId="33" w16cid:durableId="1519000334">
    <w:abstractNumId w:val="8"/>
  </w:num>
  <w:num w:numId="34" w16cid:durableId="1167941220">
    <w:abstractNumId w:val="18"/>
  </w:num>
  <w:num w:numId="35" w16cid:durableId="1589924573">
    <w:abstractNumId w:val="21"/>
  </w:num>
  <w:num w:numId="36" w16cid:durableId="1048602339">
    <w:abstractNumId w:val="81"/>
  </w:num>
  <w:num w:numId="37" w16cid:durableId="1558777556">
    <w:abstractNumId w:val="63"/>
  </w:num>
  <w:num w:numId="38" w16cid:durableId="1187713462">
    <w:abstractNumId w:val="60"/>
  </w:num>
  <w:num w:numId="39" w16cid:durableId="482550683">
    <w:abstractNumId w:val="42"/>
  </w:num>
  <w:num w:numId="40" w16cid:durableId="835850581">
    <w:abstractNumId w:val="88"/>
  </w:num>
  <w:num w:numId="41" w16cid:durableId="941960913">
    <w:abstractNumId w:val="62"/>
  </w:num>
  <w:num w:numId="42" w16cid:durableId="1394044743">
    <w:abstractNumId w:val="36"/>
  </w:num>
  <w:num w:numId="43" w16cid:durableId="1514613463">
    <w:abstractNumId w:val="39"/>
  </w:num>
  <w:num w:numId="44" w16cid:durableId="124204048">
    <w:abstractNumId w:val="83"/>
  </w:num>
  <w:num w:numId="45" w16cid:durableId="765461373">
    <w:abstractNumId w:val="86"/>
  </w:num>
  <w:num w:numId="46" w16cid:durableId="1861625445">
    <w:abstractNumId w:val="41"/>
  </w:num>
  <w:num w:numId="47" w16cid:durableId="575938225">
    <w:abstractNumId w:val="24"/>
  </w:num>
  <w:num w:numId="48" w16cid:durableId="1845239175">
    <w:abstractNumId w:val="70"/>
  </w:num>
  <w:num w:numId="49" w16cid:durableId="1209954814">
    <w:abstractNumId w:val="77"/>
  </w:num>
  <w:num w:numId="50" w16cid:durableId="2073431939">
    <w:abstractNumId w:val="5"/>
  </w:num>
  <w:num w:numId="51" w16cid:durableId="1051802347">
    <w:abstractNumId w:val="15"/>
  </w:num>
  <w:num w:numId="52" w16cid:durableId="680088134">
    <w:abstractNumId w:val="13"/>
  </w:num>
  <w:num w:numId="53" w16cid:durableId="496002471">
    <w:abstractNumId w:val="11"/>
  </w:num>
  <w:num w:numId="54" w16cid:durableId="1824731379">
    <w:abstractNumId w:val="55"/>
  </w:num>
  <w:num w:numId="55" w16cid:durableId="1693654312">
    <w:abstractNumId w:val="56"/>
  </w:num>
  <w:num w:numId="56" w16cid:durableId="1586305369">
    <w:abstractNumId w:val="73"/>
  </w:num>
  <w:num w:numId="57" w16cid:durableId="1625623803">
    <w:abstractNumId w:val="45"/>
  </w:num>
  <w:num w:numId="58" w16cid:durableId="240914248">
    <w:abstractNumId w:val="52"/>
  </w:num>
  <w:num w:numId="59" w16cid:durableId="426583826">
    <w:abstractNumId w:val="25"/>
  </w:num>
  <w:num w:numId="60" w16cid:durableId="535896527">
    <w:abstractNumId w:val="29"/>
  </w:num>
  <w:num w:numId="61" w16cid:durableId="342780482">
    <w:abstractNumId w:val="30"/>
  </w:num>
  <w:num w:numId="62" w16cid:durableId="1732924643">
    <w:abstractNumId w:val="28"/>
  </w:num>
  <w:num w:numId="63" w16cid:durableId="131943898">
    <w:abstractNumId w:val="65"/>
  </w:num>
  <w:num w:numId="64" w16cid:durableId="177696243">
    <w:abstractNumId w:val="48"/>
  </w:num>
  <w:num w:numId="65" w16cid:durableId="801191129">
    <w:abstractNumId w:val="33"/>
  </w:num>
  <w:num w:numId="66" w16cid:durableId="1372537921">
    <w:abstractNumId w:val="53"/>
  </w:num>
  <w:num w:numId="67" w16cid:durableId="1125003268">
    <w:abstractNumId w:val="71"/>
  </w:num>
  <w:num w:numId="68" w16cid:durableId="482504350">
    <w:abstractNumId w:val="79"/>
  </w:num>
  <w:num w:numId="69" w16cid:durableId="2062291044">
    <w:abstractNumId w:val="78"/>
  </w:num>
  <w:num w:numId="70" w16cid:durableId="1888103655">
    <w:abstractNumId w:val="69"/>
  </w:num>
  <w:num w:numId="71" w16cid:durableId="957293564">
    <w:abstractNumId w:val="17"/>
  </w:num>
  <w:num w:numId="72" w16cid:durableId="562176042">
    <w:abstractNumId w:val="38"/>
  </w:num>
  <w:num w:numId="73" w16cid:durableId="58334197">
    <w:abstractNumId w:val="61"/>
  </w:num>
  <w:num w:numId="74" w16cid:durableId="436675394">
    <w:abstractNumId w:val="54"/>
  </w:num>
  <w:num w:numId="75" w16cid:durableId="906376214">
    <w:abstractNumId w:val="35"/>
  </w:num>
  <w:num w:numId="76" w16cid:durableId="941717797">
    <w:abstractNumId w:val="66"/>
  </w:num>
  <w:num w:numId="77" w16cid:durableId="1466585994">
    <w:abstractNumId w:val="40"/>
  </w:num>
  <w:num w:numId="78" w16cid:durableId="811825423">
    <w:abstractNumId w:val="51"/>
  </w:num>
  <w:num w:numId="79" w16cid:durableId="1618945113">
    <w:abstractNumId w:val="50"/>
  </w:num>
  <w:num w:numId="80" w16cid:durableId="375131615">
    <w:abstractNumId w:val="43"/>
  </w:num>
  <w:num w:numId="81" w16cid:durableId="1795321019">
    <w:abstractNumId w:val="16"/>
  </w:num>
  <w:num w:numId="82" w16cid:durableId="1975911144">
    <w:abstractNumId w:val="34"/>
  </w:num>
  <w:num w:numId="83" w16cid:durableId="651983637">
    <w:abstractNumId w:val="10"/>
  </w:num>
  <w:num w:numId="84" w16cid:durableId="2002002903">
    <w:abstractNumId w:val="72"/>
  </w:num>
  <w:num w:numId="85" w16cid:durableId="1297446715">
    <w:abstractNumId w:val="0"/>
  </w:num>
  <w:num w:numId="86" w16cid:durableId="991518029">
    <w:abstractNumId w:val="1"/>
  </w:num>
  <w:num w:numId="87" w16cid:durableId="1298607763">
    <w:abstractNumId w:val="4"/>
  </w:num>
  <w:num w:numId="88" w16cid:durableId="1048604951">
    <w:abstractNumId w:val="2"/>
  </w:num>
  <w:num w:numId="89" w16cid:durableId="1425302618">
    <w:abstractNumId w:val="26"/>
  </w:num>
  <w:num w:numId="90" w16cid:durableId="82264200">
    <w:abstractNumId w:val="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57AB"/>
    <w:rsid w:val="000078A1"/>
    <w:rsid w:val="0001125C"/>
    <w:rsid w:val="00011F26"/>
    <w:rsid w:val="0001200A"/>
    <w:rsid w:val="000126A6"/>
    <w:rsid w:val="00020AC5"/>
    <w:rsid w:val="0003232B"/>
    <w:rsid w:val="000329A3"/>
    <w:rsid w:val="00040FD9"/>
    <w:rsid w:val="00041B3F"/>
    <w:rsid w:val="00045E94"/>
    <w:rsid w:val="00051802"/>
    <w:rsid w:val="00052F25"/>
    <w:rsid w:val="00053CB0"/>
    <w:rsid w:val="00054357"/>
    <w:rsid w:val="000543C7"/>
    <w:rsid w:val="00055D70"/>
    <w:rsid w:val="00061004"/>
    <w:rsid w:val="000665D8"/>
    <w:rsid w:val="00066719"/>
    <w:rsid w:val="00074430"/>
    <w:rsid w:val="000746D6"/>
    <w:rsid w:val="000773A9"/>
    <w:rsid w:val="00077CC5"/>
    <w:rsid w:val="00083231"/>
    <w:rsid w:val="00084017"/>
    <w:rsid w:val="000842FA"/>
    <w:rsid w:val="00084D92"/>
    <w:rsid w:val="000912C5"/>
    <w:rsid w:val="000A75F6"/>
    <w:rsid w:val="000B1485"/>
    <w:rsid w:val="000B512B"/>
    <w:rsid w:val="000C1557"/>
    <w:rsid w:val="000C1C9F"/>
    <w:rsid w:val="000C3694"/>
    <w:rsid w:val="000C397D"/>
    <w:rsid w:val="000C5AB5"/>
    <w:rsid w:val="000C5EE7"/>
    <w:rsid w:val="000D4B46"/>
    <w:rsid w:val="000D7509"/>
    <w:rsid w:val="000E7AB6"/>
    <w:rsid w:val="000F0C98"/>
    <w:rsid w:val="000F1D37"/>
    <w:rsid w:val="000F300D"/>
    <w:rsid w:val="000F43FF"/>
    <w:rsid w:val="000F781F"/>
    <w:rsid w:val="00100D68"/>
    <w:rsid w:val="001026E4"/>
    <w:rsid w:val="001142B1"/>
    <w:rsid w:val="00116564"/>
    <w:rsid w:val="001165BA"/>
    <w:rsid w:val="0011760F"/>
    <w:rsid w:val="00130DC5"/>
    <w:rsid w:val="001377AC"/>
    <w:rsid w:val="00143101"/>
    <w:rsid w:val="00146A3E"/>
    <w:rsid w:val="001511B4"/>
    <w:rsid w:val="00152C8D"/>
    <w:rsid w:val="00161EC8"/>
    <w:rsid w:val="00163340"/>
    <w:rsid w:val="00165DEA"/>
    <w:rsid w:val="00165E07"/>
    <w:rsid w:val="0016789C"/>
    <w:rsid w:val="00174681"/>
    <w:rsid w:val="00183B15"/>
    <w:rsid w:val="00185329"/>
    <w:rsid w:val="001902DE"/>
    <w:rsid w:val="00193039"/>
    <w:rsid w:val="00194AEB"/>
    <w:rsid w:val="001955D8"/>
    <w:rsid w:val="00195C10"/>
    <w:rsid w:val="00197D9C"/>
    <w:rsid w:val="001A0FF2"/>
    <w:rsid w:val="001A4221"/>
    <w:rsid w:val="001A4425"/>
    <w:rsid w:val="001A7D75"/>
    <w:rsid w:val="001B231B"/>
    <w:rsid w:val="001B37BB"/>
    <w:rsid w:val="001B544B"/>
    <w:rsid w:val="001B6A0D"/>
    <w:rsid w:val="001C0F12"/>
    <w:rsid w:val="001C1890"/>
    <w:rsid w:val="001C2982"/>
    <w:rsid w:val="001C36B0"/>
    <w:rsid w:val="001C4B64"/>
    <w:rsid w:val="001D7D57"/>
    <w:rsid w:val="001E1B4C"/>
    <w:rsid w:val="001E2070"/>
    <w:rsid w:val="001E23BE"/>
    <w:rsid w:val="001E2687"/>
    <w:rsid w:val="001E4519"/>
    <w:rsid w:val="001F1BF8"/>
    <w:rsid w:val="001F4195"/>
    <w:rsid w:val="001F6E9B"/>
    <w:rsid w:val="00200F2B"/>
    <w:rsid w:val="002023D7"/>
    <w:rsid w:val="00202437"/>
    <w:rsid w:val="00203EFC"/>
    <w:rsid w:val="00203FC4"/>
    <w:rsid w:val="00206F82"/>
    <w:rsid w:val="00211422"/>
    <w:rsid w:val="00211A54"/>
    <w:rsid w:val="00216F75"/>
    <w:rsid w:val="00223924"/>
    <w:rsid w:val="00224756"/>
    <w:rsid w:val="00224C02"/>
    <w:rsid w:val="00236293"/>
    <w:rsid w:val="002367A9"/>
    <w:rsid w:val="00237497"/>
    <w:rsid w:val="002412CA"/>
    <w:rsid w:val="00242F13"/>
    <w:rsid w:val="00243FD7"/>
    <w:rsid w:val="00245DC9"/>
    <w:rsid w:val="00253EA4"/>
    <w:rsid w:val="00260E8A"/>
    <w:rsid w:val="0026492F"/>
    <w:rsid w:val="00266FAD"/>
    <w:rsid w:val="0026745E"/>
    <w:rsid w:val="00270F26"/>
    <w:rsid w:val="00271FC9"/>
    <w:rsid w:val="00272E1B"/>
    <w:rsid w:val="002743AE"/>
    <w:rsid w:val="002745D8"/>
    <w:rsid w:val="00274D65"/>
    <w:rsid w:val="002764A3"/>
    <w:rsid w:val="00280EB8"/>
    <w:rsid w:val="002820F9"/>
    <w:rsid w:val="00286890"/>
    <w:rsid w:val="00287A4E"/>
    <w:rsid w:val="00287CAE"/>
    <w:rsid w:val="00290C04"/>
    <w:rsid w:val="002913E4"/>
    <w:rsid w:val="002944AF"/>
    <w:rsid w:val="002969BF"/>
    <w:rsid w:val="002A369F"/>
    <w:rsid w:val="002A5414"/>
    <w:rsid w:val="002A6BFD"/>
    <w:rsid w:val="002A6C60"/>
    <w:rsid w:val="002B07E8"/>
    <w:rsid w:val="002B6FE4"/>
    <w:rsid w:val="002B7F09"/>
    <w:rsid w:val="002C1E4B"/>
    <w:rsid w:val="002D03BB"/>
    <w:rsid w:val="002D3B19"/>
    <w:rsid w:val="002D5B1C"/>
    <w:rsid w:val="002E1E31"/>
    <w:rsid w:val="002E2731"/>
    <w:rsid w:val="002E3F77"/>
    <w:rsid w:val="002E571A"/>
    <w:rsid w:val="002F0F5C"/>
    <w:rsid w:val="002F16C7"/>
    <w:rsid w:val="002F18F0"/>
    <w:rsid w:val="002F298C"/>
    <w:rsid w:val="002F72C7"/>
    <w:rsid w:val="003014F9"/>
    <w:rsid w:val="00301B92"/>
    <w:rsid w:val="00304F1E"/>
    <w:rsid w:val="0030719D"/>
    <w:rsid w:val="00310309"/>
    <w:rsid w:val="00313049"/>
    <w:rsid w:val="00320321"/>
    <w:rsid w:val="00324448"/>
    <w:rsid w:val="0033040F"/>
    <w:rsid w:val="003317B1"/>
    <w:rsid w:val="00336189"/>
    <w:rsid w:val="0034011A"/>
    <w:rsid w:val="00340526"/>
    <w:rsid w:val="00340B98"/>
    <w:rsid w:val="00341E57"/>
    <w:rsid w:val="00343435"/>
    <w:rsid w:val="00344106"/>
    <w:rsid w:val="00352044"/>
    <w:rsid w:val="00357459"/>
    <w:rsid w:val="00360C84"/>
    <w:rsid w:val="00361F8E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84976"/>
    <w:rsid w:val="00393B38"/>
    <w:rsid w:val="00393D8D"/>
    <w:rsid w:val="00394B4C"/>
    <w:rsid w:val="003A7142"/>
    <w:rsid w:val="003B0BA1"/>
    <w:rsid w:val="003C3C00"/>
    <w:rsid w:val="003D03DE"/>
    <w:rsid w:val="003D28A9"/>
    <w:rsid w:val="003D2DE5"/>
    <w:rsid w:val="003D3889"/>
    <w:rsid w:val="003D6BCA"/>
    <w:rsid w:val="003E07BD"/>
    <w:rsid w:val="003E0DCF"/>
    <w:rsid w:val="003E2C4A"/>
    <w:rsid w:val="003F3431"/>
    <w:rsid w:val="003F397B"/>
    <w:rsid w:val="003F425F"/>
    <w:rsid w:val="003F6E10"/>
    <w:rsid w:val="00403CE7"/>
    <w:rsid w:val="00405989"/>
    <w:rsid w:val="0040714D"/>
    <w:rsid w:val="004072F0"/>
    <w:rsid w:val="004121DF"/>
    <w:rsid w:val="004124E7"/>
    <w:rsid w:val="0041271B"/>
    <w:rsid w:val="00413AAE"/>
    <w:rsid w:val="00415278"/>
    <w:rsid w:val="00417602"/>
    <w:rsid w:val="00422E4C"/>
    <w:rsid w:val="00430BAA"/>
    <w:rsid w:val="0043418A"/>
    <w:rsid w:val="00435A61"/>
    <w:rsid w:val="00443F57"/>
    <w:rsid w:val="00444FC2"/>
    <w:rsid w:val="00445BFD"/>
    <w:rsid w:val="00446AEF"/>
    <w:rsid w:val="004514B7"/>
    <w:rsid w:val="00452FD8"/>
    <w:rsid w:val="0045386F"/>
    <w:rsid w:val="00454790"/>
    <w:rsid w:val="0045530A"/>
    <w:rsid w:val="00455CFE"/>
    <w:rsid w:val="004566E1"/>
    <w:rsid w:val="0046024F"/>
    <w:rsid w:val="0046155B"/>
    <w:rsid w:val="00464462"/>
    <w:rsid w:val="004663E1"/>
    <w:rsid w:val="00466603"/>
    <w:rsid w:val="00472684"/>
    <w:rsid w:val="0047435E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5A5C"/>
    <w:rsid w:val="004B68CE"/>
    <w:rsid w:val="004C67C8"/>
    <w:rsid w:val="004C7065"/>
    <w:rsid w:val="004C78D9"/>
    <w:rsid w:val="004D6375"/>
    <w:rsid w:val="004E0050"/>
    <w:rsid w:val="004E045C"/>
    <w:rsid w:val="004E0C84"/>
    <w:rsid w:val="004E0F3F"/>
    <w:rsid w:val="004E2076"/>
    <w:rsid w:val="004E21D4"/>
    <w:rsid w:val="004E2BF5"/>
    <w:rsid w:val="004E413C"/>
    <w:rsid w:val="004E52DE"/>
    <w:rsid w:val="004E538B"/>
    <w:rsid w:val="004E7312"/>
    <w:rsid w:val="004F1382"/>
    <w:rsid w:val="004F27F4"/>
    <w:rsid w:val="00500F37"/>
    <w:rsid w:val="00501514"/>
    <w:rsid w:val="0050166A"/>
    <w:rsid w:val="005036E9"/>
    <w:rsid w:val="00511126"/>
    <w:rsid w:val="005147CD"/>
    <w:rsid w:val="00521094"/>
    <w:rsid w:val="005228F6"/>
    <w:rsid w:val="00522D60"/>
    <w:rsid w:val="0052475C"/>
    <w:rsid w:val="005247CA"/>
    <w:rsid w:val="005265C5"/>
    <w:rsid w:val="0052682A"/>
    <w:rsid w:val="0052787E"/>
    <w:rsid w:val="00530E3E"/>
    <w:rsid w:val="00531F71"/>
    <w:rsid w:val="00534E8F"/>
    <w:rsid w:val="00535B9C"/>
    <w:rsid w:val="0053621B"/>
    <w:rsid w:val="005415A4"/>
    <w:rsid w:val="00543B4A"/>
    <w:rsid w:val="00544260"/>
    <w:rsid w:val="0054434D"/>
    <w:rsid w:val="00547053"/>
    <w:rsid w:val="00554795"/>
    <w:rsid w:val="005569A6"/>
    <w:rsid w:val="0055799A"/>
    <w:rsid w:val="005670AB"/>
    <w:rsid w:val="00572EF4"/>
    <w:rsid w:val="00574010"/>
    <w:rsid w:val="00576718"/>
    <w:rsid w:val="0057680F"/>
    <w:rsid w:val="0057741A"/>
    <w:rsid w:val="0058340C"/>
    <w:rsid w:val="005852DA"/>
    <w:rsid w:val="005905C8"/>
    <w:rsid w:val="0059238E"/>
    <w:rsid w:val="005956DD"/>
    <w:rsid w:val="005961F0"/>
    <w:rsid w:val="00597D19"/>
    <w:rsid w:val="005A009B"/>
    <w:rsid w:val="005A12B0"/>
    <w:rsid w:val="005A69FB"/>
    <w:rsid w:val="005A77C2"/>
    <w:rsid w:val="005B078B"/>
    <w:rsid w:val="005B10CE"/>
    <w:rsid w:val="005B2FF1"/>
    <w:rsid w:val="005B5764"/>
    <w:rsid w:val="005B67A4"/>
    <w:rsid w:val="005C4092"/>
    <w:rsid w:val="005D579C"/>
    <w:rsid w:val="005D5972"/>
    <w:rsid w:val="005D7418"/>
    <w:rsid w:val="005E28F4"/>
    <w:rsid w:val="005E3B0E"/>
    <w:rsid w:val="005E5120"/>
    <w:rsid w:val="005E660A"/>
    <w:rsid w:val="005F574C"/>
    <w:rsid w:val="00604410"/>
    <w:rsid w:val="006054C3"/>
    <w:rsid w:val="00606929"/>
    <w:rsid w:val="00606A65"/>
    <w:rsid w:val="00611846"/>
    <w:rsid w:val="00615B34"/>
    <w:rsid w:val="00620ACC"/>
    <w:rsid w:val="00621D46"/>
    <w:rsid w:val="006221EB"/>
    <w:rsid w:val="0062330E"/>
    <w:rsid w:val="00625CE2"/>
    <w:rsid w:val="00626AEB"/>
    <w:rsid w:val="00627974"/>
    <w:rsid w:val="00630F7B"/>
    <w:rsid w:val="00634FE7"/>
    <w:rsid w:val="00637B61"/>
    <w:rsid w:val="00642585"/>
    <w:rsid w:val="006430EF"/>
    <w:rsid w:val="00644D1E"/>
    <w:rsid w:val="00654DFE"/>
    <w:rsid w:val="00663340"/>
    <w:rsid w:val="0067033F"/>
    <w:rsid w:val="00672528"/>
    <w:rsid w:val="00675948"/>
    <w:rsid w:val="006809CA"/>
    <w:rsid w:val="00682476"/>
    <w:rsid w:val="00684B23"/>
    <w:rsid w:val="00685548"/>
    <w:rsid w:val="006911F8"/>
    <w:rsid w:val="00693B7D"/>
    <w:rsid w:val="00694D37"/>
    <w:rsid w:val="006971CB"/>
    <w:rsid w:val="006A1753"/>
    <w:rsid w:val="006A1BDF"/>
    <w:rsid w:val="006A29D8"/>
    <w:rsid w:val="006A4E03"/>
    <w:rsid w:val="006A5C95"/>
    <w:rsid w:val="006A7463"/>
    <w:rsid w:val="006A79EA"/>
    <w:rsid w:val="006B1BF3"/>
    <w:rsid w:val="006B64AB"/>
    <w:rsid w:val="006C52DE"/>
    <w:rsid w:val="006C6A1B"/>
    <w:rsid w:val="006D2960"/>
    <w:rsid w:val="006D370E"/>
    <w:rsid w:val="006D4779"/>
    <w:rsid w:val="006E2397"/>
    <w:rsid w:val="006E32A1"/>
    <w:rsid w:val="006E4AC3"/>
    <w:rsid w:val="006F3BC7"/>
    <w:rsid w:val="006F3D97"/>
    <w:rsid w:val="006F53FD"/>
    <w:rsid w:val="00700A51"/>
    <w:rsid w:val="00701BAA"/>
    <w:rsid w:val="00705470"/>
    <w:rsid w:val="00705F00"/>
    <w:rsid w:val="0071426E"/>
    <w:rsid w:val="0071541A"/>
    <w:rsid w:val="00715B13"/>
    <w:rsid w:val="0072357A"/>
    <w:rsid w:val="00724B47"/>
    <w:rsid w:val="0073371B"/>
    <w:rsid w:val="00734D67"/>
    <w:rsid w:val="00735404"/>
    <w:rsid w:val="00735857"/>
    <w:rsid w:val="007422CA"/>
    <w:rsid w:val="00742A8B"/>
    <w:rsid w:val="00746011"/>
    <w:rsid w:val="0074676B"/>
    <w:rsid w:val="00746B06"/>
    <w:rsid w:val="00750DFC"/>
    <w:rsid w:val="00755936"/>
    <w:rsid w:val="00756DFA"/>
    <w:rsid w:val="0076023B"/>
    <w:rsid w:val="00767268"/>
    <w:rsid w:val="00770024"/>
    <w:rsid w:val="00770997"/>
    <w:rsid w:val="00775BF1"/>
    <w:rsid w:val="00776C61"/>
    <w:rsid w:val="00783AA1"/>
    <w:rsid w:val="0078651E"/>
    <w:rsid w:val="0078696C"/>
    <w:rsid w:val="00787A86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B7B39"/>
    <w:rsid w:val="007D60FB"/>
    <w:rsid w:val="007E4701"/>
    <w:rsid w:val="007E6EDB"/>
    <w:rsid w:val="007F11A0"/>
    <w:rsid w:val="007F1888"/>
    <w:rsid w:val="007F1A8E"/>
    <w:rsid w:val="007F74A3"/>
    <w:rsid w:val="007F758E"/>
    <w:rsid w:val="008005B0"/>
    <w:rsid w:val="00800FB5"/>
    <w:rsid w:val="00801362"/>
    <w:rsid w:val="00803674"/>
    <w:rsid w:val="0080410D"/>
    <w:rsid w:val="008044E0"/>
    <w:rsid w:val="00805317"/>
    <w:rsid w:val="00810597"/>
    <w:rsid w:val="00812D20"/>
    <w:rsid w:val="00815BB6"/>
    <w:rsid w:val="00815D5C"/>
    <w:rsid w:val="008207F7"/>
    <w:rsid w:val="00822A3C"/>
    <w:rsid w:val="0082745E"/>
    <w:rsid w:val="00827A5D"/>
    <w:rsid w:val="00831B59"/>
    <w:rsid w:val="0083709B"/>
    <w:rsid w:val="00842AD7"/>
    <w:rsid w:val="008436E0"/>
    <w:rsid w:val="008450F7"/>
    <w:rsid w:val="008467C6"/>
    <w:rsid w:val="00851073"/>
    <w:rsid w:val="00864B13"/>
    <w:rsid w:val="00865CFC"/>
    <w:rsid w:val="00870704"/>
    <w:rsid w:val="00870C6A"/>
    <w:rsid w:val="008727CC"/>
    <w:rsid w:val="00872B2B"/>
    <w:rsid w:val="00872C92"/>
    <w:rsid w:val="008735A5"/>
    <w:rsid w:val="008776E4"/>
    <w:rsid w:val="00880F1D"/>
    <w:rsid w:val="00881FC5"/>
    <w:rsid w:val="00885448"/>
    <w:rsid w:val="00886CB6"/>
    <w:rsid w:val="008876F2"/>
    <w:rsid w:val="00890EB5"/>
    <w:rsid w:val="00892A97"/>
    <w:rsid w:val="0089317A"/>
    <w:rsid w:val="00895DF0"/>
    <w:rsid w:val="008A5377"/>
    <w:rsid w:val="008B06B5"/>
    <w:rsid w:val="008B1DD1"/>
    <w:rsid w:val="008B3035"/>
    <w:rsid w:val="008B36C9"/>
    <w:rsid w:val="008B590D"/>
    <w:rsid w:val="008B7CEA"/>
    <w:rsid w:val="008C4575"/>
    <w:rsid w:val="008C6B2D"/>
    <w:rsid w:val="008D1484"/>
    <w:rsid w:val="008D21B0"/>
    <w:rsid w:val="008D3169"/>
    <w:rsid w:val="008D3EE0"/>
    <w:rsid w:val="008D5AF3"/>
    <w:rsid w:val="008D6150"/>
    <w:rsid w:val="008E16F1"/>
    <w:rsid w:val="008F1730"/>
    <w:rsid w:val="008F594C"/>
    <w:rsid w:val="008F5C1F"/>
    <w:rsid w:val="008F6C77"/>
    <w:rsid w:val="008F7D40"/>
    <w:rsid w:val="0091330D"/>
    <w:rsid w:val="00913F98"/>
    <w:rsid w:val="009174C9"/>
    <w:rsid w:val="00917826"/>
    <w:rsid w:val="00921960"/>
    <w:rsid w:val="00931949"/>
    <w:rsid w:val="00933406"/>
    <w:rsid w:val="0093363D"/>
    <w:rsid w:val="009403FB"/>
    <w:rsid w:val="00940A99"/>
    <w:rsid w:val="00952C94"/>
    <w:rsid w:val="00956650"/>
    <w:rsid w:val="00960137"/>
    <w:rsid w:val="00963057"/>
    <w:rsid w:val="00965703"/>
    <w:rsid w:val="0096658A"/>
    <w:rsid w:val="009672BF"/>
    <w:rsid w:val="00976961"/>
    <w:rsid w:val="00976CE4"/>
    <w:rsid w:val="00981EF5"/>
    <w:rsid w:val="009900B9"/>
    <w:rsid w:val="00990C98"/>
    <w:rsid w:val="00991DE0"/>
    <w:rsid w:val="00992163"/>
    <w:rsid w:val="00993D9E"/>
    <w:rsid w:val="00996E66"/>
    <w:rsid w:val="009A7339"/>
    <w:rsid w:val="009B0664"/>
    <w:rsid w:val="009B3518"/>
    <w:rsid w:val="009B4294"/>
    <w:rsid w:val="009C1014"/>
    <w:rsid w:val="009C51C1"/>
    <w:rsid w:val="009D283D"/>
    <w:rsid w:val="009D3CCE"/>
    <w:rsid w:val="009D5F89"/>
    <w:rsid w:val="009E1B06"/>
    <w:rsid w:val="009F0F7E"/>
    <w:rsid w:val="009F454B"/>
    <w:rsid w:val="009F5F74"/>
    <w:rsid w:val="009F6278"/>
    <w:rsid w:val="009F77CD"/>
    <w:rsid w:val="00A03540"/>
    <w:rsid w:val="00A10F86"/>
    <w:rsid w:val="00A11264"/>
    <w:rsid w:val="00A11D6A"/>
    <w:rsid w:val="00A14580"/>
    <w:rsid w:val="00A2085C"/>
    <w:rsid w:val="00A232E3"/>
    <w:rsid w:val="00A23BA8"/>
    <w:rsid w:val="00A25C95"/>
    <w:rsid w:val="00A32164"/>
    <w:rsid w:val="00A336DF"/>
    <w:rsid w:val="00A36851"/>
    <w:rsid w:val="00A37B09"/>
    <w:rsid w:val="00A42812"/>
    <w:rsid w:val="00A437A1"/>
    <w:rsid w:val="00A470EB"/>
    <w:rsid w:val="00A52444"/>
    <w:rsid w:val="00A54A92"/>
    <w:rsid w:val="00A569D1"/>
    <w:rsid w:val="00A60044"/>
    <w:rsid w:val="00A64740"/>
    <w:rsid w:val="00A70A5E"/>
    <w:rsid w:val="00A778A7"/>
    <w:rsid w:val="00A77E49"/>
    <w:rsid w:val="00A84AC4"/>
    <w:rsid w:val="00A84EC3"/>
    <w:rsid w:val="00A8636C"/>
    <w:rsid w:val="00A927EE"/>
    <w:rsid w:val="00A95725"/>
    <w:rsid w:val="00A969A5"/>
    <w:rsid w:val="00AA1D0E"/>
    <w:rsid w:val="00AA1E40"/>
    <w:rsid w:val="00AA3BDA"/>
    <w:rsid w:val="00AA7631"/>
    <w:rsid w:val="00AB69A7"/>
    <w:rsid w:val="00AC0467"/>
    <w:rsid w:val="00AC2CA3"/>
    <w:rsid w:val="00AC6DF6"/>
    <w:rsid w:val="00AD3A3C"/>
    <w:rsid w:val="00AD527C"/>
    <w:rsid w:val="00AD65CD"/>
    <w:rsid w:val="00AE17A6"/>
    <w:rsid w:val="00AE1C2D"/>
    <w:rsid w:val="00AE6CF0"/>
    <w:rsid w:val="00AF0785"/>
    <w:rsid w:val="00B01466"/>
    <w:rsid w:val="00B032C9"/>
    <w:rsid w:val="00B05BFD"/>
    <w:rsid w:val="00B07AFB"/>
    <w:rsid w:val="00B12621"/>
    <w:rsid w:val="00B1469D"/>
    <w:rsid w:val="00B21188"/>
    <w:rsid w:val="00B27139"/>
    <w:rsid w:val="00B3234C"/>
    <w:rsid w:val="00B36EE6"/>
    <w:rsid w:val="00B372B8"/>
    <w:rsid w:val="00B37CD5"/>
    <w:rsid w:val="00B42675"/>
    <w:rsid w:val="00B42FD9"/>
    <w:rsid w:val="00B5098A"/>
    <w:rsid w:val="00B51AC5"/>
    <w:rsid w:val="00B52C77"/>
    <w:rsid w:val="00B52DFE"/>
    <w:rsid w:val="00B54CFD"/>
    <w:rsid w:val="00B5508D"/>
    <w:rsid w:val="00B60420"/>
    <w:rsid w:val="00B63F4B"/>
    <w:rsid w:val="00B64D5F"/>
    <w:rsid w:val="00B66C20"/>
    <w:rsid w:val="00B75C24"/>
    <w:rsid w:val="00B77089"/>
    <w:rsid w:val="00B800F8"/>
    <w:rsid w:val="00BA486F"/>
    <w:rsid w:val="00BA5CE3"/>
    <w:rsid w:val="00BB16DA"/>
    <w:rsid w:val="00BB65DD"/>
    <w:rsid w:val="00BB7489"/>
    <w:rsid w:val="00BC1E58"/>
    <w:rsid w:val="00BC2ED9"/>
    <w:rsid w:val="00BC7F0F"/>
    <w:rsid w:val="00BD3F0E"/>
    <w:rsid w:val="00BD48D2"/>
    <w:rsid w:val="00BD695D"/>
    <w:rsid w:val="00BD7E7E"/>
    <w:rsid w:val="00BE7E17"/>
    <w:rsid w:val="00BF07E8"/>
    <w:rsid w:val="00BF39D3"/>
    <w:rsid w:val="00BF4F7A"/>
    <w:rsid w:val="00C03D00"/>
    <w:rsid w:val="00C040F8"/>
    <w:rsid w:val="00C0555D"/>
    <w:rsid w:val="00C10C40"/>
    <w:rsid w:val="00C15AAA"/>
    <w:rsid w:val="00C25D64"/>
    <w:rsid w:val="00C25F52"/>
    <w:rsid w:val="00C26214"/>
    <w:rsid w:val="00C262E7"/>
    <w:rsid w:val="00C329CF"/>
    <w:rsid w:val="00C33110"/>
    <w:rsid w:val="00C3320C"/>
    <w:rsid w:val="00C3782A"/>
    <w:rsid w:val="00C3797A"/>
    <w:rsid w:val="00C41F6A"/>
    <w:rsid w:val="00C42C0F"/>
    <w:rsid w:val="00C439EB"/>
    <w:rsid w:val="00C456EA"/>
    <w:rsid w:val="00C45F3E"/>
    <w:rsid w:val="00C46B56"/>
    <w:rsid w:val="00C46DFA"/>
    <w:rsid w:val="00C471B2"/>
    <w:rsid w:val="00C50873"/>
    <w:rsid w:val="00C54700"/>
    <w:rsid w:val="00C57B81"/>
    <w:rsid w:val="00C633BE"/>
    <w:rsid w:val="00C63C6C"/>
    <w:rsid w:val="00C63FEA"/>
    <w:rsid w:val="00C64813"/>
    <w:rsid w:val="00C73B1A"/>
    <w:rsid w:val="00C77197"/>
    <w:rsid w:val="00C812D1"/>
    <w:rsid w:val="00C822F7"/>
    <w:rsid w:val="00C837C0"/>
    <w:rsid w:val="00C8546E"/>
    <w:rsid w:val="00C903A9"/>
    <w:rsid w:val="00C91CA2"/>
    <w:rsid w:val="00C92392"/>
    <w:rsid w:val="00C924D4"/>
    <w:rsid w:val="00CA4479"/>
    <w:rsid w:val="00CA4FC9"/>
    <w:rsid w:val="00CA500B"/>
    <w:rsid w:val="00CA7EAE"/>
    <w:rsid w:val="00CB1B8A"/>
    <w:rsid w:val="00CB64D9"/>
    <w:rsid w:val="00CC209A"/>
    <w:rsid w:val="00CC4E2B"/>
    <w:rsid w:val="00CD755A"/>
    <w:rsid w:val="00CE18F5"/>
    <w:rsid w:val="00CE3AD0"/>
    <w:rsid w:val="00CE5B7E"/>
    <w:rsid w:val="00CE7815"/>
    <w:rsid w:val="00CF060E"/>
    <w:rsid w:val="00CF667F"/>
    <w:rsid w:val="00D106D3"/>
    <w:rsid w:val="00D153FD"/>
    <w:rsid w:val="00D15D0E"/>
    <w:rsid w:val="00D209C5"/>
    <w:rsid w:val="00D23C00"/>
    <w:rsid w:val="00D30B29"/>
    <w:rsid w:val="00D30B51"/>
    <w:rsid w:val="00D31CE3"/>
    <w:rsid w:val="00D43B52"/>
    <w:rsid w:val="00D46F87"/>
    <w:rsid w:val="00D506C8"/>
    <w:rsid w:val="00D532B3"/>
    <w:rsid w:val="00D535C1"/>
    <w:rsid w:val="00D55B67"/>
    <w:rsid w:val="00D600D4"/>
    <w:rsid w:val="00D6017F"/>
    <w:rsid w:val="00D61398"/>
    <w:rsid w:val="00D64B1D"/>
    <w:rsid w:val="00D65446"/>
    <w:rsid w:val="00D67B92"/>
    <w:rsid w:val="00D67C24"/>
    <w:rsid w:val="00D71783"/>
    <w:rsid w:val="00D80962"/>
    <w:rsid w:val="00D90373"/>
    <w:rsid w:val="00D95FED"/>
    <w:rsid w:val="00DA1862"/>
    <w:rsid w:val="00DA333F"/>
    <w:rsid w:val="00DA5308"/>
    <w:rsid w:val="00DA602D"/>
    <w:rsid w:val="00DB1D77"/>
    <w:rsid w:val="00DB51F0"/>
    <w:rsid w:val="00DB5CA6"/>
    <w:rsid w:val="00DB70C9"/>
    <w:rsid w:val="00DC5239"/>
    <w:rsid w:val="00DC6FFD"/>
    <w:rsid w:val="00DD037B"/>
    <w:rsid w:val="00DD456B"/>
    <w:rsid w:val="00DE2161"/>
    <w:rsid w:val="00DE7AE6"/>
    <w:rsid w:val="00DF07A0"/>
    <w:rsid w:val="00DF4882"/>
    <w:rsid w:val="00DF5F99"/>
    <w:rsid w:val="00E0112D"/>
    <w:rsid w:val="00E0380A"/>
    <w:rsid w:val="00E107AE"/>
    <w:rsid w:val="00E13B50"/>
    <w:rsid w:val="00E14BE2"/>
    <w:rsid w:val="00E16F94"/>
    <w:rsid w:val="00E24C9A"/>
    <w:rsid w:val="00E2516B"/>
    <w:rsid w:val="00E30FB2"/>
    <w:rsid w:val="00E32610"/>
    <w:rsid w:val="00E3757C"/>
    <w:rsid w:val="00E43286"/>
    <w:rsid w:val="00E45B09"/>
    <w:rsid w:val="00E525FC"/>
    <w:rsid w:val="00E533DB"/>
    <w:rsid w:val="00E5685E"/>
    <w:rsid w:val="00E6318D"/>
    <w:rsid w:val="00E65CD3"/>
    <w:rsid w:val="00E754FD"/>
    <w:rsid w:val="00E8171B"/>
    <w:rsid w:val="00E81A5C"/>
    <w:rsid w:val="00E81B5F"/>
    <w:rsid w:val="00E8417A"/>
    <w:rsid w:val="00E850E9"/>
    <w:rsid w:val="00E87D7E"/>
    <w:rsid w:val="00E945FF"/>
    <w:rsid w:val="00E96E54"/>
    <w:rsid w:val="00E97A41"/>
    <w:rsid w:val="00EA0F7F"/>
    <w:rsid w:val="00EA2CC0"/>
    <w:rsid w:val="00EA583F"/>
    <w:rsid w:val="00EB157A"/>
    <w:rsid w:val="00EB2DD4"/>
    <w:rsid w:val="00EB4FA0"/>
    <w:rsid w:val="00EB76F5"/>
    <w:rsid w:val="00EC0FB4"/>
    <w:rsid w:val="00EC2EEE"/>
    <w:rsid w:val="00EC51EE"/>
    <w:rsid w:val="00EE4CA2"/>
    <w:rsid w:val="00EE4DCC"/>
    <w:rsid w:val="00EE5C6C"/>
    <w:rsid w:val="00EF092E"/>
    <w:rsid w:val="00EF39EA"/>
    <w:rsid w:val="00EF51E8"/>
    <w:rsid w:val="00EF5FDA"/>
    <w:rsid w:val="00EF6ABC"/>
    <w:rsid w:val="00EF717B"/>
    <w:rsid w:val="00F04E0D"/>
    <w:rsid w:val="00F0572C"/>
    <w:rsid w:val="00F0792C"/>
    <w:rsid w:val="00F10D08"/>
    <w:rsid w:val="00F119AD"/>
    <w:rsid w:val="00F1443B"/>
    <w:rsid w:val="00F20ACE"/>
    <w:rsid w:val="00F2483C"/>
    <w:rsid w:val="00F26556"/>
    <w:rsid w:val="00F32659"/>
    <w:rsid w:val="00F360D9"/>
    <w:rsid w:val="00F3754E"/>
    <w:rsid w:val="00F40444"/>
    <w:rsid w:val="00F409C2"/>
    <w:rsid w:val="00F424AD"/>
    <w:rsid w:val="00F523D2"/>
    <w:rsid w:val="00F560D6"/>
    <w:rsid w:val="00F61D3D"/>
    <w:rsid w:val="00F64A54"/>
    <w:rsid w:val="00F6685B"/>
    <w:rsid w:val="00F716E0"/>
    <w:rsid w:val="00F72F38"/>
    <w:rsid w:val="00F77D50"/>
    <w:rsid w:val="00F80D00"/>
    <w:rsid w:val="00F80E57"/>
    <w:rsid w:val="00F81E26"/>
    <w:rsid w:val="00F8291E"/>
    <w:rsid w:val="00F8525E"/>
    <w:rsid w:val="00F916BC"/>
    <w:rsid w:val="00F927F1"/>
    <w:rsid w:val="00F97A90"/>
    <w:rsid w:val="00FA4699"/>
    <w:rsid w:val="00FB4B0D"/>
    <w:rsid w:val="00FC3580"/>
    <w:rsid w:val="00FC428E"/>
    <w:rsid w:val="00FC5AAA"/>
    <w:rsid w:val="00FD01DF"/>
    <w:rsid w:val="00FD0528"/>
    <w:rsid w:val="00FD1FEE"/>
    <w:rsid w:val="00FD3AD5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B5EC"/>
  <w15:docId w15:val="{DADC0066-25D4-44B7-AE25-AB757C3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3F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2D20"/>
    <w:pPr>
      <w:keepNext/>
      <w:keepLines/>
      <w:tabs>
        <w:tab w:val="left" w:leader="dot" w:pos="9072"/>
      </w:tabs>
      <w:snapToGrid w:val="0"/>
      <w:spacing w:after="240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514B7"/>
    <w:pPr>
      <w:keepNext/>
      <w:keepLines/>
      <w:snapToGrid w:val="0"/>
      <w:spacing w:before="120" w:after="12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566E1"/>
    <w:pPr>
      <w:keepNext/>
      <w:keepLines/>
      <w:snapToGrid w:val="0"/>
      <w:spacing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qFormat/>
    <w:locked/>
    <w:rsid w:val="006E4AC3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121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121DF"/>
    <w:rPr>
      <w:rFonts w:ascii="Calibri" w:eastAsia="Times New Roman" w:hAnsi="Calibri" w:cs="Times New Roman"/>
      <w:lang w:eastAsia="pl-PL"/>
    </w:rPr>
  </w:style>
  <w:style w:type="paragraph" w:customStyle="1" w:styleId="Bodytext3">
    <w:name w:val="Body text (3)"/>
    <w:basedOn w:val="Normalny"/>
    <w:rsid w:val="00F560D6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2D20"/>
    <w:rPr>
      <w:rFonts w:ascii="Arial" w:eastAsiaTheme="majorEastAsia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514B7"/>
    <w:rPr>
      <w:rFonts w:ascii="Arial" w:eastAsiaTheme="majorEastAsia" w:hAnsi="Arial" w:cs="Arial"/>
      <w:b/>
      <w:bCs/>
      <w:color w:val="000000" w:themeColor="text1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566E1"/>
    <w:rPr>
      <w:rFonts w:ascii="Calibri" w:eastAsiaTheme="majorEastAsia" w:hAnsi="Calibri" w:cstheme="majorBidi"/>
      <w:b/>
      <w:color w:val="000000" w:themeColor="text1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EE6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B36EE6"/>
  </w:style>
  <w:style w:type="paragraph" w:customStyle="1" w:styleId="pkt">
    <w:name w:val="pkt"/>
    <w:basedOn w:val="Normalny"/>
    <w:link w:val="pktZnak"/>
    <w:rsid w:val="001C298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1C29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A5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A541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C3F-A144-4573-8070-D8B3B5DE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14</Pages>
  <Words>2290</Words>
  <Characters>15121</Characters>
  <Application>Microsoft Office Word</Application>
  <DocSecurity>0</DocSecurity>
  <Lines>387</Lines>
  <Paragraphs>334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Form. ofertowy</vt:lpstr>
    </vt:vector>
  </TitlesOfParts>
  <Company>Microsoft</Company>
  <LinksUpToDate>false</LinksUpToDate>
  <CharactersWithSpaces>17077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Form. ofertowy</dc:title>
  <dc:creator>Magdalena Szymkiewicz</dc:creator>
  <cp:lastModifiedBy>Magdalena Szymkiewicz</cp:lastModifiedBy>
  <cp:revision>22</cp:revision>
  <cp:lastPrinted>2018-12-17T09:09:00Z</cp:lastPrinted>
  <dcterms:created xsi:type="dcterms:W3CDTF">2024-10-23T08:08:00Z</dcterms:created>
  <dcterms:modified xsi:type="dcterms:W3CDTF">2025-12-29T13:26:00Z</dcterms:modified>
</cp:coreProperties>
</file>